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E61" w:rsidRDefault="00831D40" w:rsidP="00613034">
      <w:pPr>
        <w:spacing w:line="360" w:lineRule="auto"/>
        <w:rPr>
          <w:rFonts w:ascii="Times New Roman" w:eastAsia="Times New Roman" w:hAnsi="Times New Roman"/>
          <w:b/>
          <w:sz w:val="32"/>
        </w:rPr>
      </w:pPr>
      <w:r>
        <w:rPr>
          <w:rFonts w:ascii="Times New Roman" w:eastAsia="Times New Roman" w:hAnsi="Times New Roman"/>
          <w:b/>
          <w:noProof/>
          <w:sz w:val="32"/>
          <w:lang w:val="en-IN" w:eastAsia="en-IN"/>
        </w:rPr>
        <mc:AlternateContent>
          <mc:Choice Requires="wps">
            <w:drawing>
              <wp:anchor distT="0" distB="0" distL="114300" distR="114300" simplePos="0" relativeHeight="251660288" behindDoc="0" locked="0" layoutInCell="1" allowOverlap="1">
                <wp:simplePos x="0" y="0"/>
                <wp:positionH relativeFrom="column">
                  <wp:posOffset>-525780</wp:posOffset>
                </wp:positionH>
                <wp:positionV relativeFrom="paragraph">
                  <wp:posOffset>-670560</wp:posOffset>
                </wp:positionV>
                <wp:extent cx="6217920" cy="571500"/>
                <wp:effectExtent l="0" t="0" r="11430" b="19050"/>
                <wp:wrapNone/>
                <wp:docPr id="3" name="Rounded Rectangle 3"/>
                <wp:cNvGraphicFramePr/>
                <a:graphic xmlns:a="http://schemas.openxmlformats.org/drawingml/2006/main">
                  <a:graphicData uri="http://schemas.microsoft.com/office/word/2010/wordprocessingShape">
                    <wps:wsp>
                      <wps:cNvSpPr/>
                      <wps:spPr>
                        <a:xfrm>
                          <a:off x="0" y="0"/>
                          <a:ext cx="6217920" cy="571500"/>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8F080B5" id="Rounded Rectangle 3" o:spid="_x0000_s1026" style="position:absolute;margin-left:-41.4pt;margin-top:-52.8pt;width:489.6pt;height:4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" fillcolor="white [3212]" strokecolor="white [3212]" strokeweight="2pt"/>
            </w:pict>
          </mc:Fallback>
        </mc:AlternateContent>
      </w:r>
      <w:r w:rsidR="008355F2">
        <w:rPr>
          <w:rFonts w:ascii="Times New Roman" w:eastAsia="Times New Roman" w:hAnsi="Times New Roman"/>
          <w:b/>
          <w:sz w:val="32"/>
        </w:rPr>
        <w:t>CHAPTER 1</w:t>
      </w:r>
    </w:p>
    <w:p w:rsidR="00467E61" w:rsidRDefault="008355F2" w:rsidP="00D21095">
      <w:pPr>
        <w:spacing w:line="360" w:lineRule="auto"/>
        <w:ind w:left="720"/>
        <w:jc w:val="center"/>
        <w:rPr>
          <w:rFonts w:ascii="Times New Roman" w:eastAsia="Times New Roman" w:hAnsi="Times New Roman"/>
          <w:b/>
          <w:sz w:val="36"/>
        </w:rPr>
      </w:pPr>
      <w:r>
        <w:rPr>
          <w:rFonts w:ascii="Times New Roman" w:eastAsia="Times New Roman" w:hAnsi="Times New Roman"/>
          <w:b/>
          <w:sz w:val="36"/>
        </w:rPr>
        <w:t>INTRODUCTION</w:t>
      </w:r>
    </w:p>
    <w:p w:rsidR="00467E61" w:rsidRDefault="008355F2" w:rsidP="00D21095">
      <w:pPr>
        <w:spacing w:line="360" w:lineRule="auto"/>
        <w:ind w:left="720"/>
        <w:rPr>
          <w:rFonts w:ascii="Times New Roman" w:eastAsia="Times New Roman" w:hAnsi="Times New Roman"/>
          <w:b/>
          <w:sz w:val="32"/>
          <w:szCs w:val="32"/>
        </w:rPr>
      </w:pPr>
      <w:r>
        <w:rPr>
          <w:rFonts w:ascii="Times New Roman" w:eastAsia="Times New Roman" w:hAnsi="Times New Roman"/>
          <w:b/>
          <w:sz w:val="32"/>
          <w:szCs w:val="32"/>
        </w:rPr>
        <w:t>1.1</w:t>
      </w:r>
      <w:r w:rsidR="000C0E9A">
        <w:rPr>
          <w:rFonts w:ascii="Times New Roman" w:eastAsia="Times New Roman" w:hAnsi="Times New Roman"/>
          <w:b/>
          <w:sz w:val="32"/>
          <w:szCs w:val="32"/>
        </w:rPr>
        <w:t xml:space="preserve"> </w:t>
      </w:r>
      <w:r>
        <w:rPr>
          <w:rFonts w:ascii="Times New Roman" w:eastAsia="Times New Roman" w:hAnsi="Times New Roman"/>
          <w:b/>
          <w:sz w:val="32"/>
          <w:szCs w:val="32"/>
        </w:rPr>
        <w:t>OVERVIEW</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Graphics provides one of the most natural means of communicating with a computer, since highly developed 2D and 3D pattern recognition abilities allow to perceive and process pictorial data rapidly and efficiently.</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Interactive computer graphics is the most important means of producing pictures since the invention of photography and television. It has the added advantage that, with the computer, can make pictures not only of concrete real world objects but also of abstract, synthetic objects, such as mathematical surfaces and of data that have no inherent geometry, such as survey results.</w:t>
      </w:r>
    </w:p>
    <w:p w:rsidR="00467E61" w:rsidRDefault="000C0E9A" w:rsidP="00D21095">
      <w:pPr>
        <w:tabs>
          <w:tab w:val="left" w:pos="1420"/>
        </w:tabs>
        <w:spacing w:line="360" w:lineRule="auto"/>
        <w:ind w:left="720"/>
        <w:rPr>
          <w:rFonts w:ascii="Times New Roman" w:eastAsia="Times New Roman" w:hAnsi="Times New Roman"/>
          <w:b/>
          <w:sz w:val="31"/>
        </w:rPr>
      </w:pPr>
      <w:r>
        <w:rPr>
          <w:rFonts w:ascii="Times New Roman" w:eastAsia="Times New Roman" w:hAnsi="Times New Roman"/>
          <w:b/>
          <w:sz w:val="32"/>
          <w:szCs w:val="32"/>
        </w:rPr>
        <w:t xml:space="preserve"> 1.2 P</w:t>
      </w:r>
      <w:r w:rsidR="008355F2" w:rsidRPr="000C0E9A">
        <w:rPr>
          <w:rFonts w:ascii="Times New Roman" w:eastAsia="Times New Roman" w:hAnsi="Times New Roman"/>
          <w:b/>
          <w:sz w:val="32"/>
          <w:szCs w:val="32"/>
        </w:rPr>
        <w:t>ROBLEM</w:t>
      </w:r>
      <w:r w:rsidR="008355F2">
        <w:rPr>
          <w:rFonts w:ascii="Times New Roman" w:eastAsia="Times New Roman" w:hAnsi="Times New Roman"/>
          <w:b/>
          <w:sz w:val="31"/>
        </w:rPr>
        <w:t xml:space="preserve"> STATEMENT</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The aim of this project i</w:t>
      </w:r>
      <w:r w:rsidR="00474CC4">
        <w:rPr>
          <w:rFonts w:ascii="Times New Roman" w:eastAsia="Times New Roman" w:hAnsi="Times New Roman"/>
          <w:sz w:val="24"/>
        </w:rPr>
        <w:t>s to show the simulation of Towers of Hanoi using Open</w:t>
      </w:r>
      <w:r>
        <w:rPr>
          <w:rFonts w:ascii="Times New Roman" w:eastAsia="Times New Roman" w:hAnsi="Times New Roman"/>
          <w:sz w:val="24"/>
        </w:rPr>
        <w:t xml:space="preserve">GL which include </w:t>
      </w:r>
      <w:r>
        <w:rPr>
          <w:rFonts w:ascii="Times New Roman" w:eastAsia="Times New Roman" w:hAnsi="Times New Roman"/>
          <w:sz w:val="24"/>
          <w:lang w:val="en-IN"/>
        </w:rPr>
        <w:t>changing visual properties, redispla</w:t>
      </w:r>
      <w:r w:rsidR="00474CC4">
        <w:rPr>
          <w:rFonts w:ascii="Times New Roman" w:eastAsia="Times New Roman" w:hAnsi="Times New Roman"/>
          <w:sz w:val="24"/>
          <w:lang w:val="en-IN"/>
        </w:rPr>
        <w:t>y functionality and keyboard button press</w:t>
      </w:r>
      <w:r>
        <w:rPr>
          <w:rFonts w:ascii="Times New Roman" w:eastAsia="Times New Roman" w:hAnsi="Times New Roman"/>
          <w:sz w:val="24"/>
          <w:lang w:val="en-IN"/>
        </w:rPr>
        <w:t xml:space="preserve"> </w:t>
      </w:r>
      <w:r w:rsidR="00474CC4">
        <w:rPr>
          <w:rFonts w:ascii="Times New Roman" w:eastAsia="Times New Roman" w:hAnsi="Times New Roman"/>
          <w:sz w:val="24"/>
          <w:lang w:val="en-IN"/>
        </w:rPr>
        <w:t>actions</w:t>
      </w:r>
      <w:r>
        <w:rPr>
          <w:rFonts w:ascii="Times New Roman" w:eastAsia="Times New Roman" w:hAnsi="Times New Roman"/>
          <w:sz w:val="24"/>
        </w:rPr>
        <w:t>. The package must also have a user friendly interface.</w:t>
      </w:r>
    </w:p>
    <w:p w:rsidR="00467E61" w:rsidRDefault="00474CC4"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The input cannot be</w:t>
      </w:r>
      <w:r w:rsidR="008355F2">
        <w:rPr>
          <w:rFonts w:ascii="Times New Roman" w:eastAsia="Times New Roman" w:hAnsi="Times New Roman"/>
          <w:sz w:val="24"/>
        </w:rPr>
        <w:t xml:space="preserve"> given by the user and hence the project is</w:t>
      </w:r>
      <w:r>
        <w:rPr>
          <w:rFonts w:ascii="Times New Roman" w:eastAsia="Times New Roman" w:hAnsi="Times New Roman"/>
          <w:sz w:val="24"/>
        </w:rPr>
        <w:t xml:space="preserve"> not</w:t>
      </w:r>
      <w:r w:rsidR="008355F2">
        <w:rPr>
          <w:rFonts w:ascii="Times New Roman" w:eastAsia="Times New Roman" w:hAnsi="Times New Roman"/>
          <w:sz w:val="24"/>
        </w:rPr>
        <w:t xml:space="preserve"> dynamic in nature.</w:t>
      </w:r>
      <w:r>
        <w:rPr>
          <w:rFonts w:ascii="Times New Roman" w:eastAsia="Times New Roman" w:hAnsi="Times New Roman"/>
          <w:sz w:val="24"/>
        </w:rPr>
        <w:t xml:space="preserve"> Few parameters can be changed in the #define constructs. </w:t>
      </w:r>
    </w:p>
    <w:p w:rsidR="00467E61" w:rsidRDefault="008355F2" w:rsidP="000C0E9A">
      <w:pPr>
        <w:tabs>
          <w:tab w:val="left" w:pos="720"/>
          <w:tab w:val="left" w:pos="1358"/>
        </w:tabs>
        <w:spacing w:line="360" w:lineRule="auto"/>
        <w:ind w:left="720"/>
        <w:rPr>
          <w:rFonts w:ascii="Times New Roman" w:eastAsia="Times New Roman" w:hAnsi="Times New Roman"/>
          <w:b/>
          <w:sz w:val="31"/>
        </w:rPr>
      </w:pPr>
      <w:r>
        <w:rPr>
          <w:rFonts w:ascii="Times New Roman" w:eastAsia="Times New Roman" w:hAnsi="Times New Roman"/>
          <w:b/>
          <w:sz w:val="32"/>
        </w:rPr>
        <w:t>1.3</w:t>
      </w:r>
      <w:r w:rsidR="000C0E9A">
        <w:rPr>
          <w:rFonts w:ascii="Times New Roman" w:eastAsia="Times New Roman" w:hAnsi="Times New Roman"/>
          <w:b/>
          <w:sz w:val="32"/>
        </w:rPr>
        <w:t xml:space="preserve"> </w:t>
      </w:r>
      <w:r w:rsidRPr="000C0E9A">
        <w:rPr>
          <w:rFonts w:ascii="Times New Roman" w:eastAsia="Times New Roman" w:hAnsi="Times New Roman"/>
          <w:b/>
          <w:sz w:val="32"/>
          <w:szCs w:val="32"/>
        </w:rPr>
        <w:t>MOTIVATION</w:t>
      </w:r>
    </w:p>
    <w:p w:rsidR="00467E61" w:rsidRDefault="008355F2" w:rsidP="00D21095">
      <w:pPr>
        <w:tabs>
          <w:tab w:val="left" w:pos="720"/>
        </w:tabs>
        <w:spacing w:line="360" w:lineRule="auto"/>
        <w:ind w:left="720"/>
        <w:jc w:val="both"/>
        <w:rPr>
          <w:rFonts w:ascii="Times New Roman" w:eastAsia="Times New Roman" w:hAnsi="Times New Roman"/>
          <w:sz w:val="24"/>
          <w:lang w:val="en-IN"/>
        </w:rPr>
      </w:pPr>
      <w:r>
        <w:rPr>
          <w:rFonts w:ascii="Times New Roman" w:eastAsia="Times New Roman" w:hAnsi="Times New Roman"/>
          <w:sz w:val="24"/>
          <w:lang w:val="en-IN"/>
        </w:rPr>
        <w:tab/>
      </w:r>
      <w:r w:rsidR="00474CC4" w:rsidRPr="00474CC4">
        <w:rPr>
          <w:rFonts w:ascii="Times New Roman" w:eastAsia="Times New Roman" w:hAnsi="Times New Roman"/>
          <w:sz w:val="24"/>
          <w:lang w:val="en-IN"/>
        </w:rPr>
        <w:t xml:space="preserve">Computer Graphics involves the usage of the libraries provided by </w:t>
      </w:r>
      <w:r w:rsidR="00474CC4">
        <w:rPr>
          <w:rFonts w:ascii="Times New Roman" w:eastAsia="Times New Roman" w:hAnsi="Times New Roman"/>
          <w:sz w:val="24"/>
          <w:lang w:val="en-IN"/>
        </w:rPr>
        <w:t xml:space="preserve">OpenGL in </w:t>
      </w:r>
      <w:r w:rsidR="00474CC4" w:rsidRPr="00474CC4">
        <w:rPr>
          <w:rFonts w:ascii="Times New Roman" w:eastAsia="Times New Roman" w:hAnsi="Times New Roman"/>
          <w:sz w:val="24"/>
          <w:lang w:val="en-IN"/>
        </w:rPr>
        <w:t xml:space="preserve">order to visually represent the logic that we program. This can give us a better </w:t>
      </w:r>
      <w:r w:rsidR="00474CC4">
        <w:rPr>
          <w:rFonts w:ascii="Times New Roman" w:eastAsia="Times New Roman" w:hAnsi="Times New Roman"/>
          <w:sz w:val="24"/>
          <w:lang w:val="en-IN"/>
        </w:rPr>
        <w:t>id</w:t>
      </w:r>
      <w:r w:rsidR="00474CC4" w:rsidRPr="00474CC4">
        <w:rPr>
          <w:rFonts w:ascii="Times New Roman" w:eastAsia="Times New Roman" w:hAnsi="Times New Roman"/>
          <w:sz w:val="24"/>
          <w:lang w:val="en-IN"/>
        </w:rPr>
        <w:t>ea as to how Algorithms and Data Str</w:t>
      </w:r>
      <w:r w:rsidR="00474CC4">
        <w:rPr>
          <w:rFonts w:ascii="Times New Roman" w:eastAsia="Times New Roman" w:hAnsi="Times New Roman"/>
          <w:sz w:val="24"/>
          <w:lang w:val="en-IN"/>
        </w:rPr>
        <w:t xml:space="preserve">uctures function. This was the </w:t>
      </w:r>
      <w:r w:rsidR="00474CC4" w:rsidRPr="00474CC4">
        <w:rPr>
          <w:rFonts w:ascii="Times New Roman" w:eastAsia="Times New Roman" w:hAnsi="Times New Roman"/>
          <w:sz w:val="24"/>
          <w:lang w:val="en-IN"/>
        </w:rPr>
        <w:t>motivation behi</w:t>
      </w:r>
      <w:r w:rsidR="0044613F">
        <w:rPr>
          <w:rFonts w:ascii="Times New Roman" w:eastAsia="Times New Roman" w:hAnsi="Times New Roman"/>
          <w:sz w:val="24"/>
          <w:lang w:val="en-IN"/>
        </w:rPr>
        <w:t>nd identifying the logic of Towers of Hanoi.</w:t>
      </w:r>
      <w:r w:rsidR="00474CC4" w:rsidRPr="00474CC4">
        <w:rPr>
          <w:rFonts w:ascii="Times New Roman" w:eastAsia="Times New Roman" w:hAnsi="Times New Roman"/>
          <w:sz w:val="24"/>
          <w:lang w:val="en-IN"/>
        </w:rPr>
        <w:t xml:space="preserve"> Recursion can be given a rigorous mathematical formalism with the</w:t>
      </w:r>
      <w:r w:rsidR="00474CC4">
        <w:rPr>
          <w:rFonts w:ascii="Times New Roman" w:eastAsia="Times New Roman" w:hAnsi="Times New Roman"/>
          <w:sz w:val="24"/>
          <w:lang w:val="en-IN"/>
        </w:rPr>
        <w:t xml:space="preserve"> </w:t>
      </w:r>
      <w:r w:rsidR="00474CC4" w:rsidRPr="00474CC4">
        <w:rPr>
          <w:rFonts w:ascii="Times New Roman" w:eastAsia="Times New Roman" w:hAnsi="Times New Roman"/>
          <w:sz w:val="24"/>
          <w:lang w:val="en-IN"/>
        </w:rPr>
        <w:t xml:space="preserve">theory of dynamic programming and Towers of Hanoi can be used as an example of recursion when teaching programming.  </w:t>
      </w:r>
      <w:r>
        <w:rPr>
          <w:rFonts w:ascii="Times New Roman" w:eastAsia="Times New Roman" w:hAnsi="Times New Roman"/>
          <w:sz w:val="24"/>
          <w:lang w:val="en-IN"/>
        </w:rPr>
        <w:t xml:space="preserve"> </w:t>
      </w:r>
    </w:p>
    <w:p w:rsidR="00467E61" w:rsidRDefault="00017A4C" w:rsidP="00017A4C">
      <w:pPr>
        <w:tabs>
          <w:tab w:val="left" w:pos="720"/>
        </w:tabs>
        <w:spacing w:line="360" w:lineRule="auto"/>
        <w:rPr>
          <w:rFonts w:ascii="Times New Roman" w:eastAsia="Times New Roman" w:hAnsi="Times New Roman"/>
          <w:b/>
          <w:sz w:val="32"/>
        </w:rPr>
      </w:pPr>
      <w:r>
        <w:rPr>
          <w:rFonts w:ascii="Times New Roman" w:eastAsia="Times New Roman" w:hAnsi="Times New Roman"/>
          <w:b/>
          <w:sz w:val="32"/>
        </w:rPr>
        <w:lastRenderedPageBreak/>
        <w:tab/>
      </w:r>
      <w:r w:rsidR="000C0E9A">
        <w:rPr>
          <w:rFonts w:ascii="Times New Roman" w:eastAsia="Times New Roman" w:hAnsi="Times New Roman"/>
          <w:b/>
          <w:sz w:val="32"/>
        </w:rPr>
        <w:t xml:space="preserve">1.4 </w:t>
      </w:r>
      <w:r w:rsidR="008355F2">
        <w:rPr>
          <w:rFonts w:ascii="Times New Roman" w:eastAsia="Times New Roman" w:hAnsi="Times New Roman"/>
          <w:b/>
          <w:sz w:val="32"/>
        </w:rPr>
        <w:t>COMPUTER GRAPHICS</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Computer graphics and multimedia technologies are becoming widely used in educational applications because they facilitate non-linear, self-learning environments that particularly suited to abstract concepts and technical information.</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 xml:space="preserve">Computer graphics are pictures and films created using computers. Usually, the term refers to computer-generated image data created with help from specialized graphical hardware and software. It is a vast and recent area in </w:t>
      </w:r>
      <w:hyperlink r:id="rId9" w:history="1">
        <w:r>
          <w:rPr>
            <w:rFonts w:ascii="Times New Roman" w:eastAsia="Times New Roman" w:hAnsi="Times New Roman"/>
            <w:sz w:val="24"/>
          </w:rPr>
          <w:t xml:space="preserve">computer science. </w:t>
        </w:r>
      </w:hyperlink>
      <w:r>
        <w:rPr>
          <w:rFonts w:ascii="Times New Roman" w:eastAsia="Times New Roman" w:hAnsi="Times New Roman"/>
          <w:sz w:val="24"/>
        </w:rPr>
        <w:t xml:space="preserve">The phrase was coined in 1960, by computer graphics researchers Verne Hudson and </w:t>
      </w:r>
      <w:hyperlink r:id="rId10" w:history="1">
        <w:r>
          <w:rPr>
            <w:rFonts w:ascii="Times New Roman" w:eastAsia="Times New Roman" w:hAnsi="Times New Roman"/>
            <w:sz w:val="24"/>
          </w:rPr>
          <w:t xml:space="preserve">William Fetter </w:t>
        </w:r>
      </w:hyperlink>
      <w:r>
        <w:rPr>
          <w:rFonts w:ascii="Times New Roman" w:eastAsia="Times New Roman" w:hAnsi="Times New Roman"/>
          <w:sz w:val="24"/>
        </w:rPr>
        <w:t xml:space="preserve">of </w:t>
      </w:r>
      <w:hyperlink r:id="rId11" w:history="1">
        <w:r>
          <w:rPr>
            <w:rFonts w:ascii="Times New Roman" w:eastAsia="Times New Roman" w:hAnsi="Times New Roman"/>
            <w:sz w:val="24"/>
          </w:rPr>
          <w:t xml:space="preserve">Boeing. </w:t>
        </w:r>
      </w:hyperlink>
      <w:r>
        <w:rPr>
          <w:rFonts w:ascii="Times New Roman" w:eastAsia="Times New Roman" w:hAnsi="Times New Roman"/>
          <w:sz w:val="24"/>
        </w:rPr>
        <w:t xml:space="preserve">It is often abbreviated as CG, though sometimes erroneously referred to as </w:t>
      </w:r>
      <w:hyperlink r:id="rId12" w:history="1">
        <w:r>
          <w:rPr>
            <w:rFonts w:ascii="Times New Roman" w:eastAsia="Times New Roman" w:hAnsi="Times New Roman"/>
            <w:sz w:val="24"/>
          </w:rPr>
          <w:t>CGI.</w:t>
        </w:r>
      </w:hyperlink>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 xml:space="preserve">Important topics in computer graphics include </w:t>
      </w:r>
      <w:hyperlink r:id="rId13" w:history="1">
        <w:r>
          <w:rPr>
            <w:rFonts w:ascii="Times New Roman" w:eastAsia="Times New Roman" w:hAnsi="Times New Roman"/>
            <w:sz w:val="24"/>
          </w:rPr>
          <w:t xml:space="preserve">user interface design, </w:t>
        </w:r>
      </w:hyperlink>
      <w:hyperlink r:id="rId14" w:history="1">
        <w:r>
          <w:rPr>
            <w:rFonts w:ascii="Times New Roman" w:eastAsia="Times New Roman" w:hAnsi="Times New Roman"/>
            <w:sz w:val="24"/>
          </w:rPr>
          <w:t>sprite</w:t>
        </w:r>
      </w:hyperlink>
      <w:r>
        <w:rPr>
          <w:rFonts w:ascii="Times New Roman" w:eastAsia="Times New Roman" w:hAnsi="Times New Roman"/>
          <w:sz w:val="24"/>
        </w:rPr>
        <w:t xml:space="preserve"> </w:t>
      </w:r>
      <w:hyperlink r:id="rId15" w:history="1">
        <w:r>
          <w:rPr>
            <w:rFonts w:ascii="Times New Roman" w:eastAsia="Times New Roman" w:hAnsi="Times New Roman"/>
            <w:sz w:val="24"/>
          </w:rPr>
          <w:t xml:space="preserve">graphics, </w:t>
        </w:r>
      </w:hyperlink>
      <w:hyperlink r:id="rId16" w:history="1">
        <w:r>
          <w:rPr>
            <w:rFonts w:ascii="Times New Roman" w:eastAsia="Times New Roman" w:hAnsi="Times New Roman"/>
            <w:sz w:val="24"/>
          </w:rPr>
          <w:t xml:space="preserve">vector graphics, </w:t>
        </w:r>
      </w:hyperlink>
      <w:hyperlink r:id="rId17" w:history="1">
        <w:r>
          <w:rPr>
            <w:rFonts w:ascii="Times New Roman" w:eastAsia="Times New Roman" w:hAnsi="Times New Roman"/>
            <w:sz w:val="24"/>
          </w:rPr>
          <w:t xml:space="preserve">3D modeling, </w:t>
        </w:r>
      </w:hyperlink>
      <w:hyperlink r:id="rId18" w:history="1">
        <w:r>
          <w:rPr>
            <w:rFonts w:ascii="Times New Roman" w:eastAsia="Times New Roman" w:hAnsi="Times New Roman"/>
            <w:sz w:val="24"/>
          </w:rPr>
          <w:t xml:space="preserve">shaders, </w:t>
        </w:r>
      </w:hyperlink>
      <w:hyperlink r:id="rId19" w:history="1">
        <w:r>
          <w:rPr>
            <w:rFonts w:ascii="Times New Roman" w:eastAsia="Times New Roman" w:hAnsi="Times New Roman"/>
            <w:sz w:val="24"/>
          </w:rPr>
          <w:t xml:space="preserve">GPU </w:t>
        </w:r>
      </w:hyperlink>
      <w:r>
        <w:rPr>
          <w:rFonts w:ascii="Times New Roman" w:eastAsia="Times New Roman" w:hAnsi="Times New Roman"/>
          <w:sz w:val="24"/>
        </w:rPr>
        <w:t xml:space="preserve">design, </w:t>
      </w:r>
      <w:hyperlink r:id="rId20" w:history="1">
        <w:r>
          <w:rPr>
            <w:rFonts w:ascii="Times New Roman" w:eastAsia="Times New Roman" w:hAnsi="Times New Roman"/>
            <w:sz w:val="24"/>
          </w:rPr>
          <w:t>implicit surface</w:t>
        </w:r>
      </w:hyperlink>
      <w:r>
        <w:rPr>
          <w:rFonts w:ascii="Times New Roman" w:eastAsia="Times New Roman" w:hAnsi="Times New Roman"/>
          <w:sz w:val="24"/>
        </w:rPr>
        <w:t xml:space="preserve"> visualization with </w:t>
      </w:r>
      <w:hyperlink r:id="rId21" w:history="1">
        <w:r>
          <w:rPr>
            <w:rFonts w:ascii="Times New Roman" w:eastAsia="Times New Roman" w:hAnsi="Times New Roman"/>
            <w:sz w:val="24"/>
          </w:rPr>
          <w:t xml:space="preserve">ray tracing, </w:t>
        </w:r>
      </w:hyperlink>
      <w:r>
        <w:rPr>
          <w:rFonts w:ascii="Times New Roman" w:eastAsia="Times New Roman" w:hAnsi="Times New Roman"/>
          <w:sz w:val="24"/>
        </w:rPr>
        <w:t xml:space="preserve">and </w:t>
      </w:r>
      <w:hyperlink r:id="rId22" w:history="1">
        <w:r>
          <w:rPr>
            <w:rFonts w:ascii="Times New Roman" w:eastAsia="Times New Roman" w:hAnsi="Times New Roman"/>
            <w:sz w:val="24"/>
          </w:rPr>
          <w:t xml:space="preserve">computer vision, </w:t>
        </w:r>
      </w:hyperlink>
      <w:r>
        <w:rPr>
          <w:rFonts w:ascii="Times New Roman" w:eastAsia="Times New Roman" w:hAnsi="Times New Roman"/>
          <w:sz w:val="24"/>
        </w:rPr>
        <w:t xml:space="preserve">among others. The overall methodology depends heavily on the underlying sciences of </w:t>
      </w:r>
      <w:hyperlink r:id="rId23" w:history="1">
        <w:r>
          <w:rPr>
            <w:rFonts w:ascii="Times New Roman" w:eastAsia="Times New Roman" w:hAnsi="Times New Roman"/>
            <w:sz w:val="24"/>
          </w:rPr>
          <w:t xml:space="preserve">geometry, </w:t>
        </w:r>
      </w:hyperlink>
      <w:hyperlink r:id="rId24" w:history="1">
        <w:r>
          <w:rPr>
            <w:rFonts w:ascii="Times New Roman" w:eastAsia="Times New Roman" w:hAnsi="Times New Roman"/>
            <w:sz w:val="24"/>
          </w:rPr>
          <w:t>optics,</w:t>
        </w:r>
      </w:hyperlink>
      <w:r>
        <w:rPr>
          <w:rFonts w:ascii="Times New Roman" w:eastAsia="Times New Roman" w:hAnsi="Times New Roman"/>
          <w:sz w:val="24"/>
        </w:rPr>
        <w:t xml:space="preserve"> and </w:t>
      </w:r>
      <w:hyperlink r:id="rId25" w:history="1">
        <w:r>
          <w:rPr>
            <w:rFonts w:ascii="Times New Roman" w:eastAsia="Times New Roman" w:hAnsi="Times New Roman"/>
            <w:sz w:val="24"/>
          </w:rPr>
          <w:t>physics.</w:t>
        </w:r>
      </w:hyperlink>
    </w:p>
    <w:p w:rsidR="00467E61" w:rsidRDefault="008355F2" w:rsidP="00CB3248">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 xml:space="preserve">Computer graphics is responsible for displaying art and image data effectively and meaningfully to the user. It is also used for processing image data received from the physical world. Computer graphic development has had a significant impact on many types of media and has revolutionized </w:t>
      </w:r>
      <w:hyperlink r:id="rId26" w:history="1">
        <w:r>
          <w:rPr>
            <w:rFonts w:ascii="Times New Roman" w:eastAsia="Times New Roman" w:hAnsi="Times New Roman"/>
            <w:sz w:val="24"/>
          </w:rPr>
          <w:t xml:space="preserve">animation, </w:t>
        </w:r>
      </w:hyperlink>
      <w:hyperlink r:id="rId27" w:history="1">
        <w:r>
          <w:rPr>
            <w:rFonts w:ascii="Times New Roman" w:eastAsia="Times New Roman" w:hAnsi="Times New Roman"/>
            <w:sz w:val="24"/>
          </w:rPr>
          <w:t>movies,</w:t>
        </w:r>
      </w:hyperlink>
      <w:r>
        <w:rPr>
          <w:rFonts w:ascii="Times New Roman" w:eastAsia="Times New Roman" w:hAnsi="Times New Roman"/>
          <w:sz w:val="24"/>
        </w:rPr>
        <w:t xml:space="preserve"> </w:t>
      </w:r>
      <w:hyperlink r:id="rId28" w:history="1">
        <w:r>
          <w:rPr>
            <w:rFonts w:ascii="Times New Roman" w:eastAsia="Times New Roman" w:hAnsi="Times New Roman"/>
            <w:sz w:val="24"/>
          </w:rPr>
          <w:t xml:space="preserve">advertising, </w:t>
        </w:r>
      </w:hyperlink>
      <w:hyperlink r:id="rId29" w:history="1">
        <w:r>
          <w:rPr>
            <w:rFonts w:ascii="Times New Roman" w:eastAsia="Times New Roman" w:hAnsi="Times New Roman"/>
            <w:sz w:val="24"/>
          </w:rPr>
          <w:t xml:space="preserve">video games, </w:t>
        </w:r>
      </w:hyperlink>
      <w:r>
        <w:rPr>
          <w:rFonts w:ascii="Times New Roman" w:eastAsia="Times New Roman" w:hAnsi="Times New Roman"/>
          <w:sz w:val="24"/>
        </w:rPr>
        <w:t xml:space="preserve">and </w:t>
      </w:r>
      <w:hyperlink r:id="rId30" w:history="1">
        <w:r>
          <w:rPr>
            <w:rFonts w:ascii="Times New Roman" w:eastAsia="Times New Roman" w:hAnsi="Times New Roman"/>
            <w:sz w:val="24"/>
          </w:rPr>
          <w:t xml:space="preserve">graphic design </w:t>
        </w:r>
      </w:hyperlink>
      <w:r>
        <w:rPr>
          <w:rFonts w:ascii="Times New Roman" w:eastAsia="Times New Roman" w:hAnsi="Times New Roman"/>
          <w:sz w:val="24"/>
        </w:rPr>
        <w:t>generally.</w:t>
      </w:r>
    </w:p>
    <w:p w:rsidR="00467E61" w:rsidRPr="000C0E9A" w:rsidRDefault="00017A4C" w:rsidP="00017A4C">
      <w:pPr>
        <w:tabs>
          <w:tab w:val="left" w:pos="1420"/>
        </w:tabs>
        <w:spacing w:line="360" w:lineRule="auto"/>
        <w:rPr>
          <w:rFonts w:ascii="Times New Roman" w:eastAsia="Times New Roman" w:hAnsi="Times New Roman"/>
          <w:b/>
          <w:sz w:val="32"/>
          <w:szCs w:val="32"/>
        </w:rPr>
      </w:pPr>
      <w:r>
        <w:rPr>
          <w:rFonts w:ascii="Times New Roman" w:eastAsia="Times New Roman" w:hAnsi="Times New Roman"/>
          <w:b/>
          <w:sz w:val="32"/>
        </w:rPr>
        <w:t xml:space="preserve">         </w:t>
      </w:r>
      <w:r w:rsidR="008355F2" w:rsidRPr="000C0E9A">
        <w:rPr>
          <w:rFonts w:ascii="Times New Roman" w:eastAsia="Times New Roman" w:hAnsi="Times New Roman"/>
          <w:b/>
          <w:sz w:val="32"/>
          <w:szCs w:val="32"/>
        </w:rPr>
        <w:t>1.5</w:t>
      </w:r>
      <w:r w:rsidR="000C0E9A">
        <w:rPr>
          <w:rFonts w:ascii="Times New Roman" w:eastAsia="Times New Roman" w:hAnsi="Times New Roman"/>
          <w:sz w:val="32"/>
          <w:szCs w:val="32"/>
        </w:rPr>
        <w:t xml:space="preserve"> </w:t>
      </w:r>
      <w:r w:rsidR="008355F2" w:rsidRPr="000C0E9A">
        <w:rPr>
          <w:rFonts w:ascii="Times New Roman" w:eastAsia="Times New Roman" w:hAnsi="Times New Roman"/>
          <w:b/>
          <w:sz w:val="32"/>
          <w:szCs w:val="32"/>
        </w:rPr>
        <w:t>OPEN GL</w:t>
      </w:r>
    </w:p>
    <w:p w:rsidR="00467E61" w:rsidRDefault="008355F2" w:rsidP="00D21095">
      <w:pPr>
        <w:spacing w:line="360" w:lineRule="auto"/>
        <w:ind w:left="720" w:firstLine="360"/>
        <w:jc w:val="both"/>
        <w:rPr>
          <w:rFonts w:ascii="Times New Roman" w:eastAsia="Times New Roman" w:hAnsi="Times New Roman"/>
          <w:sz w:val="24"/>
        </w:rPr>
      </w:pPr>
      <w:r>
        <w:rPr>
          <w:rFonts w:ascii="Times New Roman" w:eastAsia="Times New Roman" w:hAnsi="Times New Roman"/>
          <w:sz w:val="24"/>
        </w:rPr>
        <w:t xml:space="preserve">OpenGL (Open Graphics Library) is a standard specification defining a cross language cross platform API for writing applications that produce 2D and 3D computer graphics. The interface consists of over 250 different function calls which can be used to draw complex 3D scenes from simple primitives. OpenGL was developed by Silicon Graphics Inc. (SGI) in 1992 and is widely used in CAD, virtual reality, scientific visualization, information visualization and flight simulation. It is also used in video games, where it competes with direct 3D on Microsoft Window Platforms. </w:t>
      </w:r>
    </w:p>
    <w:p w:rsidR="00467E61" w:rsidRDefault="008355F2" w:rsidP="00D21095">
      <w:pPr>
        <w:spacing w:line="360" w:lineRule="auto"/>
        <w:ind w:left="720" w:firstLine="360"/>
        <w:jc w:val="both"/>
        <w:rPr>
          <w:rFonts w:ascii="Times New Roman" w:eastAsia="Times New Roman" w:hAnsi="Times New Roman"/>
          <w:sz w:val="24"/>
        </w:rPr>
      </w:pPr>
      <w:r>
        <w:rPr>
          <w:rFonts w:ascii="Times New Roman" w:eastAsia="Times New Roman" w:hAnsi="Times New Roman"/>
          <w:sz w:val="24"/>
        </w:rPr>
        <w:lastRenderedPageBreak/>
        <w:t>OpenGL has historically been influential on the development of 3D accelerator, promoting a base level of functionality that is now common in consumer level hardware:</w:t>
      </w:r>
    </w:p>
    <w:p w:rsidR="00467E61" w:rsidRPr="001B29D9" w:rsidRDefault="008355F2" w:rsidP="00DB7770">
      <w:pPr>
        <w:pStyle w:val="ListParagraph"/>
        <w:numPr>
          <w:ilvl w:val="2"/>
          <w:numId w:val="33"/>
        </w:numPr>
        <w:tabs>
          <w:tab w:val="left" w:pos="1420"/>
        </w:tabs>
        <w:spacing w:line="360" w:lineRule="auto"/>
        <w:rPr>
          <w:rFonts w:ascii="Times New Roman" w:eastAsia="Times New Roman" w:hAnsi="Times New Roman"/>
          <w:b/>
          <w:sz w:val="32"/>
          <w:szCs w:val="32"/>
        </w:rPr>
      </w:pPr>
      <w:r w:rsidRPr="001B29D9">
        <w:rPr>
          <w:rFonts w:ascii="Times New Roman" w:eastAsia="Times New Roman" w:hAnsi="Times New Roman"/>
          <w:b/>
          <w:sz w:val="32"/>
          <w:szCs w:val="32"/>
        </w:rPr>
        <w:t>OpenGL Graphics Architecture</w:t>
      </w:r>
    </w:p>
    <w:p w:rsidR="002E500C" w:rsidRDefault="002E500C" w:rsidP="00D21095">
      <w:pPr>
        <w:tabs>
          <w:tab w:val="left" w:pos="1420"/>
        </w:tabs>
        <w:spacing w:line="360" w:lineRule="auto"/>
        <w:ind w:left="720"/>
        <w:jc w:val="center"/>
        <w:rPr>
          <w:rFonts w:ascii="Times New Roman" w:eastAsia="Times New Roman" w:hAnsi="Times New Roman"/>
          <w:b/>
          <w:sz w:val="27"/>
        </w:rPr>
      </w:pPr>
      <w:r>
        <w:rPr>
          <w:noProof/>
          <w:lang w:val="en-IN" w:eastAsia="en-IN"/>
        </w:rPr>
        <w:drawing>
          <wp:inline distT="0" distB="0" distL="0" distR="0" wp14:anchorId="32024057" wp14:editId="1B6B0B8C">
            <wp:extent cx="4991100" cy="17621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41350" cy="1779866"/>
                    </a:xfrm>
                    <a:prstGeom prst="rect">
                      <a:avLst/>
                    </a:prstGeom>
                    <a:noFill/>
                    <a:ln>
                      <a:noFill/>
                    </a:ln>
                  </pic:spPr>
                </pic:pic>
              </a:graphicData>
            </a:graphic>
          </wp:inline>
        </w:drawing>
      </w:r>
    </w:p>
    <w:p w:rsidR="00B3502F" w:rsidRPr="00B3502F" w:rsidRDefault="00B3502F" w:rsidP="00D21095">
      <w:pPr>
        <w:tabs>
          <w:tab w:val="left" w:pos="1420"/>
        </w:tabs>
        <w:spacing w:line="360" w:lineRule="auto"/>
        <w:ind w:left="720"/>
        <w:jc w:val="center"/>
        <w:rPr>
          <w:rFonts w:ascii="Times New Roman" w:eastAsia="Times New Roman" w:hAnsi="Times New Roman"/>
          <w:b/>
          <w:sz w:val="24"/>
          <w:szCs w:val="24"/>
        </w:rPr>
      </w:pPr>
      <w:r>
        <w:rPr>
          <w:rFonts w:ascii="Times New Roman" w:eastAsia="Times New Roman" w:hAnsi="Times New Roman"/>
          <w:b/>
          <w:sz w:val="24"/>
          <w:szCs w:val="24"/>
        </w:rPr>
        <w:t>Figure 1.1 OpenGL Graphics Architecture</w:t>
      </w:r>
    </w:p>
    <w:p w:rsidR="00467E61" w:rsidRPr="00DB7770" w:rsidRDefault="008355F2" w:rsidP="00DB7770">
      <w:pPr>
        <w:tabs>
          <w:tab w:val="left" w:pos="1440"/>
        </w:tabs>
        <w:spacing w:after="0" w:line="360" w:lineRule="auto"/>
        <w:ind w:left="720"/>
        <w:rPr>
          <w:rFonts w:ascii="Wingdings" w:eastAsia="Wingdings" w:hAnsi="Wingdings"/>
          <w:b/>
          <w:sz w:val="28"/>
        </w:rPr>
      </w:pPr>
      <w:r w:rsidRPr="00DB7770">
        <w:rPr>
          <w:rFonts w:ascii="Times New Roman" w:eastAsia="Times New Roman" w:hAnsi="Times New Roman"/>
          <w:b/>
          <w:sz w:val="24"/>
        </w:rPr>
        <w:t xml:space="preserve">Display </w:t>
      </w:r>
      <w:r w:rsidR="00DB7770" w:rsidRPr="00DB7770">
        <w:rPr>
          <w:rFonts w:ascii="Times New Roman" w:eastAsia="Times New Roman" w:hAnsi="Times New Roman"/>
          <w:b/>
          <w:sz w:val="24"/>
        </w:rPr>
        <w:t>Lists:</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All data, whether it describes geometry or pixels, can be saved in a display list for current or later use. When a display list is executed, the retained data is sent from the display list just as if it were sent by the application in immediate mode.</w:t>
      </w:r>
    </w:p>
    <w:p w:rsidR="00D21095" w:rsidRPr="00DB7770" w:rsidRDefault="00D21095" w:rsidP="00DB7770">
      <w:pPr>
        <w:spacing w:line="360" w:lineRule="auto"/>
        <w:ind w:left="720"/>
        <w:jc w:val="both"/>
        <w:rPr>
          <w:rFonts w:ascii="Times New Roman" w:eastAsia="Times New Roman" w:hAnsi="Times New Roman"/>
          <w:b/>
          <w:sz w:val="24"/>
        </w:rPr>
      </w:pPr>
      <w:r w:rsidRPr="00DB7770">
        <w:rPr>
          <w:rFonts w:ascii="Times New Roman" w:eastAsia="Times New Roman" w:hAnsi="Times New Roman"/>
          <w:b/>
          <w:sz w:val="24"/>
        </w:rPr>
        <w:t>Evaluators:</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All geometric primitives are eventually described by vertices. Parametric curves and surfaces may be initially described by control points and polynomial functions called basis functions.</w:t>
      </w:r>
    </w:p>
    <w:p w:rsidR="00467E61" w:rsidRDefault="008355F2" w:rsidP="00DB7770">
      <w:pPr>
        <w:pStyle w:val="ListParagraph1"/>
        <w:tabs>
          <w:tab w:val="left" w:pos="1440"/>
        </w:tabs>
        <w:spacing w:after="0" w:line="360" w:lineRule="auto"/>
        <w:rPr>
          <w:rFonts w:ascii="Wingdings" w:eastAsia="Wingdings" w:hAnsi="Wingdings"/>
          <w:b/>
          <w:sz w:val="28"/>
        </w:rPr>
      </w:pPr>
      <w:r>
        <w:rPr>
          <w:rFonts w:ascii="Times New Roman" w:eastAsia="Times New Roman" w:hAnsi="Times New Roman"/>
          <w:b/>
          <w:sz w:val="24"/>
        </w:rPr>
        <w:t xml:space="preserve">Per Vertex </w:t>
      </w:r>
      <w:r w:rsidR="00DB7770">
        <w:rPr>
          <w:rFonts w:ascii="Times New Roman" w:eastAsia="Times New Roman" w:hAnsi="Times New Roman"/>
          <w:b/>
          <w:sz w:val="24"/>
        </w:rPr>
        <w:t>Operations:</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For vertex data, next is the "per-vertex operations" stage, which converts the vertices into primitives. Some vertex data are transformed by 4 x 4 floating-point matrices. Spatial coordinates are projected from a position in the 3D world to a position on your screen.</w:t>
      </w:r>
    </w:p>
    <w:p w:rsidR="00467E61" w:rsidRDefault="008355F2" w:rsidP="00DB7770">
      <w:pPr>
        <w:pStyle w:val="ListParagraph1"/>
        <w:tabs>
          <w:tab w:val="left" w:pos="1440"/>
        </w:tabs>
        <w:spacing w:after="0" w:line="360" w:lineRule="auto"/>
        <w:rPr>
          <w:rFonts w:ascii="Wingdings" w:eastAsia="Wingdings" w:hAnsi="Wingdings"/>
          <w:b/>
          <w:sz w:val="24"/>
          <w:szCs w:val="24"/>
        </w:rPr>
      </w:pPr>
      <w:r>
        <w:rPr>
          <w:rFonts w:ascii="Times New Roman" w:eastAsia="Times New Roman" w:hAnsi="Times New Roman"/>
          <w:b/>
          <w:sz w:val="24"/>
          <w:szCs w:val="24"/>
        </w:rPr>
        <w:t xml:space="preserve">Primitive </w:t>
      </w:r>
      <w:r w:rsidR="00DB7770">
        <w:rPr>
          <w:rFonts w:ascii="Times New Roman" w:eastAsia="Times New Roman" w:hAnsi="Times New Roman"/>
          <w:b/>
          <w:sz w:val="24"/>
          <w:szCs w:val="24"/>
        </w:rPr>
        <w:t>Assembly:</w:t>
      </w:r>
    </w:p>
    <w:p w:rsidR="00467E61" w:rsidRDefault="008355F2" w:rsidP="00D21095">
      <w:pPr>
        <w:spacing w:line="360" w:lineRule="auto"/>
        <w:ind w:left="720" w:firstLine="720"/>
        <w:rPr>
          <w:rFonts w:ascii="Times New Roman" w:eastAsia="Times New Roman" w:hAnsi="Times New Roman"/>
          <w:sz w:val="24"/>
        </w:rPr>
      </w:pPr>
      <w:r>
        <w:rPr>
          <w:rFonts w:ascii="Times New Roman" w:eastAsia="Times New Roman" w:hAnsi="Times New Roman"/>
          <w:sz w:val="24"/>
        </w:rPr>
        <w:t>Clipping, a major part of primitive assembly, is the elimination of portions of geometry</w:t>
      </w:r>
      <w:r w:rsidR="008208BF">
        <w:rPr>
          <w:rFonts w:ascii="Times New Roman" w:eastAsia="Times New Roman" w:hAnsi="Times New Roman"/>
          <w:sz w:val="24"/>
        </w:rPr>
        <w:t xml:space="preserve"> </w:t>
      </w:r>
      <w:r>
        <w:rPr>
          <w:rFonts w:ascii="Times New Roman" w:eastAsia="Times New Roman" w:hAnsi="Times New Roman"/>
          <w:sz w:val="24"/>
        </w:rPr>
        <w:t>which fall outside a half space, defined by a plane.</w:t>
      </w:r>
    </w:p>
    <w:p w:rsidR="00467E61" w:rsidRDefault="008355F2" w:rsidP="00DB7770">
      <w:pPr>
        <w:pStyle w:val="ListParagraph1"/>
        <w:tabs>
          <w:tab w:val="left" w:pos="1440"/>
        </w:tabs>
        <w:spacing w:after="0" w:line="360" w:lineRule="auto"/>
        <w:rPr>
          <w:rFonts w:ascii="Wingdings" w:eastAsia="Wingdings" w:hAnsi="Wingdings"/>
          <w:b/>
          <w:sz w:val="28"/>
        </w:rPr>
      </w:pPr>
      <w:r>
        <w:rPr>
          <w:rFonts w:ascii="Times New Roman" w:eastAsia="Times New Roman" w:hAnsi="Times New Roman"/>
          <w:b/>
          <w:sz w:val="24"/>
        </w:rPr>
        <w:lastRenderedPageBreak/>
        <w:t>Pixel Operation</w:t>
      </w:r>
      <w:r>
        <w:rPr>
          <w:rFonts w:ascii="Times New Roman" w:eastAsia="Times New Roman" w:hAnsi="Times New Roman"/>
          <w:b/>
          <w:sz w:val="28"/>
        </w:rPr>
        <w:t>:</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While geometric data takes one path through the OpenGL rendering pipeline, pixel data takes a different route. Pixels from an array in system memory are first unpacked from one of a variety of formats into the proper number of components. Next the data is scaled, biased, and processed by a pixel map. The results are clamped and then either written into texture memory or sent to the rasterization step.</w:t>
      </w:r>
    </w:p>
    <w:p w:rsidR="00467E61" w:rsidRDefault="008355F2" w:rsidP="00DB7770">
      <w:pPr>
        <w:pStyle w:val="ListParagraph1"/>
        <w:tabs>
          <w:tab w:val="left" w:pos="1440"/>
        </w:tabs>
        <w:spacing w:after="0" w:line="360" w:lineRule="auto"/>
        <w:rPr>
          <w:rFonts w:ascii="Wingdings" w:eastAsia="Wingdings" w:hAnsi="Wingdings"/>
          <w:b/>
          <w:sz w:val="24"/>
        </w:rPr>
      </w:pPr>
      <w:r>
        <w:rPr>
          <w:rFonts w:ascii="Times New Roman" w:eastAsia="Times New Roman" w:hAnsi="Times New Roman"/>
          <w:b/>
          <w:sz w:val="24"/>
        </w:rPr>
        <w:t>Rasterization:</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Rasterization is the conversion of both geometric and pixel data into fragments. Each fragment square corresponds to a pixel in the frame buffer. Color and depth values are assigned for each fragment square.</w:t>
      </w:r>
    </w:p>
    <w:p w:rsidR="00467E61" w:rsidRDefault="008355F2" w:rsidP="00DB7770">
      <w:pPr>
        <w:tabs>
          <w:tab w:val="left" w:pos="1440"/>
        </w:tabs>
        <w:spacing w:after="0" w:line="360" w:lineRule="auto"/>
        <w:ind w:left="720"/>
        <w:rPr>
          <w:rFonts w:ascii="Wingdings" w:eastAsia="Wingdings" w:hAnsi="Wingdings"/>
          <w:b/>
          <w:sz w:val="28"/>
        </w:rPr>
      </w:pPr>
      <w:r>
        <w:rPr>
          <w:rFonts w:ascii="Times New Roman" w:eastAsia="Times New Roman" w:hAnsi="Times New Roman"/>
          <w:b/>
          <w:sz w:val="24"/>
        </w:rPr>
        <w:t xml:space="preserve">Fragment </w:t>
      </w:r>
      <w:r w:rsidR="00C81A95">
        <w:rPr>
          <w:rFonts w:ascii="Times New Roman" w:eastAsia="Times New Roman" w:hAnsi="Times New Roman"/>
          <w:b/>
          <w:sz w:val="24"/>
        </w:rPr>
        <w:t>Operations:</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Before values are actually stored into the framebuffer, a series of operations are performed</w:t>
      </w:r>
      <w:r w:rsidR="00584B5D">
        <w:rPr>
          <w:rFonts w:ascii="Times New Roman" w:eastAsia="Times New Roman" w:hAnsi="Times New Roman"/>
          <w:sz w:val="24"/>
        </w:rPr>
        <w:t xml:space="preserve"> </w:t>
      </w:r>
      <w:r>
        <w:rPr>
          <w:rFonts w:ascii="Times New Roman" w:eastAsia="Times New Roman" w:hAnsi="Times New Roman"/>
          <w:sz w:val="24"/>
        </w:rPr>
        <w:t>that may alter or even throw out fragments. All these operations can be enabled or disabled.</w:t>
      </w:r>
    </w:p>
    <w:p w:rsidR="00467E61" w:rsidRDefault="008344DB" w:rsidP="00DB7770">
      <w:pPr>
        <w:spacing w:line="360" w:lineRule="auto"/>
        <w:ind w:firstLine="720"/>
        <w:rPr>
          <w:rFonts w:ascii="Times New Roman" w:eastAsia="Times New Roman" w:hAnsi="Times New Roman"/>
          <w:b/>
          <w:sz w:val="32"/>
        </w:rPr>
      </w:pPr>
      <w:r>
        <w:rPr>
          <w:rFonts w:ascii="Times New Roman" w:eastAsia="Times New Roman" w:hAnsi="Times New Roman"/>
          <w:b/>
          <w:sz w:val="32"/>
        </w:rPr>
        <w:t>1.6 APPLICATION</w:t>
      </w:r>
      <w:r w:rsidR="008355F2">
        <w:rPr>
          <w:rFonts w:ascii="Times New Roman" w:eastAsia="Times New Roman" w:hAnsi="Times New Roman"/>
          <w:b/>
          <w:sz w:val="32"/>
        </w:rPr>
        <w:t xml:space="preserve"> OF COMPUTER GRAPHICS</w:t>
      </w:r>
    </w:p>
    <w:p w:rsidR="00467E61" w:rsidRDefault="008355F2" w:rsidP="00D21095">
      <w:pPr>
        <w:spacing w:line="360" w:lineRule="auto"/>
        <w:ind w:left="720" w:firstLine="180"/>
        <w:rPr>
          <w:rFonts w:ascii="Times New Roman" w:eastAsia="Times New Roman" w:hAnsi="Times New Roman"/>
          <w:sz w:val="24"/>
        </w:rPr>
      </w:pPr>
      <w:r>
        <w:rPr>
          <w:rFonts w:ascii="Times New Roman" w:eastAsia="Times New Roman" w:hAnsi="Times New Roman"/>
          <w:sz w:val="24"/>
        </w:rPr>
        <w:t>We can classify applications of computer graphics into four main areas:</w:t>
      </w:r>
    </w:p>
    <w:p w:rsidR="00467E61" w:rsidRDefault="008355F2" w:rsidP="00D21095">
      <w:pPr>
        <w:numPr>
          <w:ilvl w:val="0"/>
          <w:numId w:val="5"/>
        </w:numPr>
        <w:tabs>
          <w:tab w:val="left" w:pos="1440"/>
        </w:tabs>
        <w:spacing w:after="0" w:line="360" w:lineRule="auto"/>
        <w:ind w:left="720" w:firstLine="180"/>
        <w:rPr>
          <w:rFonts w:ascii="Times New Roman" w:eastAsia="Times New Roman" w:hAnsi="Times New Roman"/>
          <w:sz w:val="24"/>
        </w:rPr>
      </w:pPr>
      <w:r>
        <w:rPr>
          <w:rFonts w:ascii="Times New Roman" w:eastAsia="Times New Roman" w:hAnsi="Times New Roman"/>
          <w:sz w:val="24"/>
        </w:rPr>
        <w:t>Display of Information</w:t>
      </w:r>
    </w:p>
    <w:p w:rsidR="00467E61" w:rsidRDefault="008355F2" w:rsidP="00D21095">
      <w:pPr>
        <w:numPr>
          <w:ilvl w:val="0"/>
          <w:numId w:val="5"/>
        </w:numPr>
        <w:tabs>
          <w:tab w:val="left" w:pos="1440"/>
        </w:tabs>
        <w:spacing w:after="0" w:line="360" w:lineRule="auto"/>
        <w:ind w:left="720" w:firstLine="180"/>
        <w:rPr>
          <w:rFonts w:ascii="Times New Roman" w:eastAsia="Times New Roman" w:hAnsi="Times New Roman"/>
          <w:sz w:val="24"/>
        </w:rPr>
      </w:pPr>
      <w:r>
        <w:rPr>
          <w:rFonts w:ascii="Times New Roman" w:eastAsia="Times New Roman" w:hAnsi="Times New Roman"/>
          <w:sz w:val="24"/>
        </w:rPr>
        <w:t>Design</w:t>
      </w:r>
    </w:p>
    <w:p w:rsidR="00467E61" w:rsidRDefault="008355F2" w:rsidP="00D21095">
      <w:pPr>
        <w:numPr>
          <w:ilvl w:val="0"/>
          <w:numId w:val="5"/>
        </w:numPr>
        <w:tabs>
          <w:tab w:val="left" w:pos="1440"/>
        </w:tabs>
        <w:spacing w:after="0" w:line="360" w:lineRule="auto"/>
        <w:ind w:left="720" w:firstLine="180"/>
        <w:rPr>
          <w:rFonts w:ascii="Times New Roman" w:eastAsia="Times New Roman" w:hAnsi="Times New Roman"/>
          <w:sz w:val="24"/>
        </w:rPr>
      </w:pPr>
      <w:r>
        <w:rPr>
          <w:rFonts w:ascii="Times New Roman" w:eastAsia="Times New Roman" w:hAnsi="Times New Roman"/>
          <w:sz w:val="24"/>
        </w:rPr>
        <w:t>Simulation</w:t>
      </w:r>
    </w:p>
    <w:p w:rsidR="00467E61" w:rsidRDefault="008355F2" w:rsidP="00D21095">
      <w:pPr>
        <w:numPr>
          <w:ilvl w:val="0"/>
          <w:numId w:val="5"/>
        </w:numPr>
        <w:tabs>
          <w:tab w:val="left" w:pos="1440"/>
        </w:tabs>
        <w:spacing w:after="0" w:line="360" w:lineRule="auto"/>
        <w:ind w:left="720" w:firstLine="180"/>
        <w:rPr>
          <w:rFonts w:ascii="Times New Roman" w:eastAsia="Times New Roman" w:hAnsi="Times New Roman"/>
          <w:sz w:val="24"/>
        </w:rPr>
      </w:pPr>
      <w:r>
        <w:rPr>
          <w:rFonts w:ascii="Times New Roman" w:eastAsia="Times New Roman" w:hAnsi="Times New Roman"/>
          <w:sz w:val="24"/>
        </w:rPr>
        <w:t>Interfaces</w:t>
      </w:r>
    </w:p>
    <w:p w:rsidR="00467E61" w:rsidRDefault="008355F2" w:rsidP="00D21095">
      <w:pPr>
        <w:spacing w:line="360" w:lineRule="auto"/>
        <w:ind w:left="720" w:firstLine="180"/>
        <w:jc w:val="both"/>
        <w:rPr>
          <w:rFonts w:ascii="Times New Roman" w:eastAsia="Times New Roman" w:hAnsi="Times New Roman"/>
          <w:sz w:val="24"/>
        </w:rPr>
      </w:pPr>
      <w:r>
        <w:rPr>
          <w:rFonts w:ascii="Times New Roman" w:eastAsia="Times New Roman" w:hAnsi="Times New Roman"/>
          <w:sz w:val="24"/>
        </w:rPr>
        <w:t xml:space="preserve">Although many applications span </w:t>
      </w:r>
      <w:r w:rsidR="008344DB">
        <w:rPr>
          <w:rFonts w:ascii="Times New Roman" w:eastAsia="Times New Roman" w:hAnsi="Times New Roman"/>
          <w:sz w:val="24"/>
        </w:rPr>
        <w:t>two, three, or</w:t>
      </w:r>
      <w:r>
        <w:rPr>
          <w:rFonts w:ascii="Times New Roman" w:eastAsia="Times New Roman" w:hAnsi="Times New Roman"/>
          <w:sz w:val="24"/>
        </w:rPr>
        <w:t xml:space="preserve"> even all of these </w:t>
      </w:r>
      <w:r w:rsidR="008344DB">
        <w:rPr>
          <w:rFonts w:ascii="Times New Roman" w:eastAsia="Times New Roman" w:hAnsi="Times New Roman"/>
          <w:sz w:val="24"/>
        </w:rPr>
        <w:t>areas, the</w:t>
      </w:r>
      <w:r>
        <w:rPr>
          <w:rFonts w:ascii="Times New Roman" w:eastAsia="Times New Roman" w:hAnsi="Times New Roman"/>
          <w:sz w:val="24"/>
        </w:rPr>
        <w:t xml:space="preserve"> development of the field was </w:t>
      </w:r>
      <w:r w:rsidR="008344DB">
        <w:rPr>
          <w:rFonts w:ascii="Times New Roman" w:eastAsia="Times New Roman" w:hAnsi="Times New Roman"/>
          <w:sz w:val="24"/>
        </w:rPr>
        <w:t>based, for</w:t>
      </w:r>
      <w:r>
        <w:rPr>
          <w:rFonts w:ascii="Times New Roman" w:eastAsia="Times New Roman" w:hAnsi="Times New Roman"/>
          <w:sz w:val="24"/>
        </w:rPr>
        <w:t xml:space="preserve"> the most </w:t>
      </w:r>
      <w:r w:rsidR="008344DB">
        <w:rPr>
          <w:rFonts w:ascii="Times New Roman" w:eastAsia="Times New Roman" w:hAnsi="Times New Roman"/>
          <w:sz w:val="24"/>
        </w:rPr>
        <w:t>part, on</w:t>
      </w:r>
      <w:r>
        <w:rPr>
          <w:rFonts w:ascii="Times New Roman" w:eastAsia="Times New Roman" w:hAnsi="Times New Roman"/>
          <w:sz w:val="24"/>
        </w:rPr>
        <w:t xml:space="preserve"> separate work in each domain.</w:t>
      </w:r>
    </w:p>
    <w:p w:rsidR="00467E61" w:rsidRPr="00503236" w:rsidRDefault="008355F2" w:rsidP="00D21095">
      <w:pPr>
        <w:pStyle w:val="ListParagraph1"/>
        <w:numPr>
          <w:ilvl w:val="0"/>
          <w:numId w:val="6"/>
        </w:numPr>
        <w:tabs>
          <w:tab w:val="left" w:pos="1420"/>
        </w:tabs>
        <w:spacing w:line="360" w:lineRule="auto"/>
        <w:rPr>
          <w:rFonts w:ascii="Times New Roman" w:eastAsia="Times New Roman" w:hAnsi="Times New Roman"/>
          <w:b/>
          <w:sz w:val="28"/>
          <w:szCs w:val="28"/>
        </w:rPr>
      </w:pPr>
      <w:r w:rsidRPr="00503236">
        <w:rPr>
          <w:rFonts w:ascii="Times New Roman" w:eastAsia="Times New Roman" w:hAnsi="Times New Roman"/>
          <w:b/>
          <w:sz w:val="28"/>
          <w:szCs w:val="28"/>
        </w:rPr>
        <w:t>Display of Information</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 xml:space="preserve">Graphics has always been associated with the display of information. Examples of the use of orthographic projections to display floorplans of buildings can be found on 4000-year-old Babylonian stone tablets. Mechanical methods for creating perspective drawings were developed during the Renaissance. Countless engineering students have become familiar with </w:t>
      </w:r>
      <w:r>
        <w:rPr>
          <w:rFonts w:ascii="Times New Roman" w:eastAsia="Times New Roman" w:hAnsi="Times New Roman"/>
          <w:sz w:val="24"/>
        </w:rPr>
        <w:lastRenderedPageBreak/>
        <w:t xml:space="preserve">interpreting data plotted on log paper. More </w:t>
      </w:r>
      <w:r w:rsidR="00CF2D36">
        <w:rPr>
          <w:rFonts w:ascii="Times New Roman" w:eastAsia="Times New Roman" w:hAnsi="Times New Roman"/>
          <w:sz w:val="24"/>
        </w:rPr>
        <w:t>recently, software</w:t>
      </w:r>
      <w:r>
        <w:rPr>
          <w:rFonts w:ascii="Times New Roman" w:eastAsia="Times New Roman" w:hAnsi="Times New Roman"/>
          <w:sz w:val="24"/>
        </w:rPr>
        <w:t xml:space="preserve"> packages that allow interactive design of charts incorporating </w:t>
      </w:r>
      <w:r w:rsidR="00CF2D36">
        <w:rPr>
          <w:rFonts w:ascii="Times New Roman" w:eastAsia="Times New Roman" w:hAnsi="Times New Roman"/>
          <w:sz w:val="24"/>
        </w:rPr>
        <w:t>color, multiple</w:t>
      </w:r>
      <w:r>
        <w:rPr>
          <w:rFonts w:ascii="Times New Roman" w:eastAsia="Times New Roman" w:hAnsi="Times New Roman"/>
          <w:sz w:val="24"/>
        </w:rPr>
        <w:t xml:space="preserve"> data </w:t>
      </w:r>
      <w:r w:rsidR="00CF2D36">
        <w:rPr>
          <w:rFonts w:ascii="Times New Roman" w:eastAsia="Times New Roman" w:hAnsi="Times New Roman"/>
          <w:sz w:val="24"/>
        </w:rPr>
        <w:t>sets, and</w:t>
      </w:r>
      <w:r>
        <w:rPr>
          <w:rFonts w:ascii="Times New Roman" w:eastAsia="Times New Roman" w:hAnsi="Times New Roman"/>
          <w:sz w:val="24"/>
        </w:rPr>
        <w:t xml:space="preserve"> alternate plotting methods have become the norm. In fields such as architecture and mechanical </w:t>
      </w:r>
      <w:r w:rsidR="00CF2D36">
        <w:rPr>
          <w:rFonts w:ascii="Times New Roman" w:eastAsia="Times New Roman" w:hAnsi="Times New Roman"/>
          <w:sz w:val="24"/>
        </w:rPr>
        <w:t>design, hand</w:t>
      </w:r>
      <w:r>
        <w:rPr>
          <w:rFonts w:ascii="Times New Roman" w:eastAsia="Times New Roman" w:hAnsi="Times New Roman"/>
          <w:sz w:val="24"/>
        </w:rPr>
        <w:t xml:space="preserve"> drafting is being replaced by computer-based drafting systems using plotters and workstations. Medical imaging uses computer graphics in a number of exciting ways.</w:t>
      </w:r>
    </w:p>
    <w:p w:rsidR="00467E61" w:rsidRPr="002E514F" w:rsidRDefault="008355F2" w:rsidP="00D21095">
      <w:pPr>
        <w:pStyle w:val="ListParagraph1"/>
        <w:numPr>
          <w:ilvl w:val="0"/>
          <w:numId w:val="6"/>
        </w:numPr>
        <w:spacing w:line="360" w:lineRule="auto"/>
        <w:rPr>
          <w:rFonts w:ascii="Times New Roman" w:eastAsia="Times New Roman" w:hAnsi="Times New Roman"/>
          <w:b/>
          <w:sz w:val="28"/>
          <w:szCs w:val="28"/>
        </w:rPr>
      </w:pPr>
      <w:r w:rsidRPr="002E514F">
        <w:rPr>
          <w:rFonts w:ascii="Times New Roman" w:eastAsia="Times New Roman" w:hAnsi="Times New Roman"/>
          <w:b/>
          <w:sz w:val="28"/>
          <w:szCs w:val="28"/>
        </w:rPr>
        <w:t>Design</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 xml:space="preserve">Professions such as engineering and architecture are concerned with design. Although their applications </w:t>
      </w:r>
      <w:r w:rsidR="00CF2D36">
        <w:rPr>
          <w:rFonts w:ascii="Times New Roman" w:eastAsia="Times New Roman" w:hAnsi="Times New Roman"/>
          <w:sz w:val="24"/>
        </w:rPr>
        <w:t>vary, most</w:t>
      </w:r>
      <w:r>
        <w:rPr>
          <w:rFonts w:ascii="Times New Roman" w:eastAsia="Times New Roman" w:hAnsi="Times New Roman"/>
          <w:sz w:val="24"/>
        </w:rPr>
        <w:t xml:space="preserve"> designers face similar difficulties and use similar methodologies. One of the principal characteristics of most design problems is the lack of a unique solution. </w:t>
      </w:r>
      <w:r w:rsidR="00CF2D36">
        <w:rPr>
          <w:rFonts w:ascii="Times New Roman" w:eastAsia="Times New Roman" w:hAnsi="Times New Roman"/>
          <w:sz w:val="24"/>
        </w:rPr>
        <w:t>Hence, the</w:t>
      </w:r>
      <w:r>
        <w:rPr>
          <w:rFonts w:ascii="Times New Roman" w:eastAsia="Times New Roman" w:hAnsi="Times New Roman"/>
          <w:sz w:val="24"/>
        </w:rPr>
        <w:t xml:space="preserve"> designer will examine a potential design and then will modify </w:t>
      </w:r>
      <w:r w:rsidR="00CF2D36">
        <w:rPr>
          <w:rFonts w:ascii="Times New Roman" w:eastAsia="Times New Roman" w:hAnsi="Times New Roman"/>
          <w:sz w:val="24"/>
        </w:rPr>
        <w:t>it, possibly</w:t>
      </w:r>
      <w:r>
        <w:rPr>
          <w:rFonts w:ascii="Times New Roman" w:eastAsia="Times New Roman" w:hAnsi="Times New Roman"/>
          <w:sz w:val="24"/>
        </w:rPr>
        <w:t xml:space="preserve"> many </w:t>
      </w:r>
      <w:r w:rsidR="00CF2D36">
        <w:rPr>
          <w:rFonts w:ascii="Times New Roman" w:eastAsia="Times New Roman" w:hAnsi="Times New Roman"/>
          <w:sz w:val="24"/>
        </w:rPr>
        <w:t>times, in</w:t>
      </w:r>
      <w:r>
        <w:rPr>
          <w:rFonts w:ascii="Times New Roman" w:eastAsia="Times New Roman" w:hAnsi="Times New Roman"/>
          <w:sz w:val="24"/>
        </w:rPr>
        <w:t xml:space="preserve"> an attempt to achieve a better solution. Computer graphics has become an indispensable element in this iterative process.</w:t>
      </w:r>
    </w:p>
    <w:p w:rsidR="00467E61" w:rsidRPr="002E514F" w:rsidRDefault="008355F2" w:rsidP="00D21095">
      <w:pPr>
        <w:pStyle w:val="ListParagraph1"/>
        <w:numPr>
          <w:ilvl w:val="0"/>
          <w:numId w:val="6"/>
        </w:numPr>
        <w:spacing w:line="360" w:lineRule="auto"/>
        <w:rPr>
          <w:rFonts w:ascii="Times New Roman" w:eastAsia="Times New Roman" w:hAnsi="Times New Roman"/>
          <w:b/>
          <w:sz w:val="28"/>
          <w:szCs w:val="28"/>
        </w:rPr>
      </w:pPr>
      <w:r w:rsidRPr="002E514F">
        <w:rPr>
          <w:rFonts w:ascii="Times New Roman" w:eastAsia="Times New Roman" w:hAnsi="Times New Roman"/>
          <w:b/>
          <w:sz w:val="28"/>
          <w:szCs w:val="28"/>
        </w:rPr>
        <w:t>Simulation</w:t>
      </w:r>
    </w:p>
    <w:p w:rsidR="00467E61" w:rsidRDefault="008355F2" w:rsidP="00D21095">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 xml:space="preserve">Some of the most impressive and familiar uses of computer graphics can be classified as simulations. Video games demonstrate both the visual appeal of computer graphics and our ability to generate complex imagery in real time. Computer-generated images are also the heart of flight </w:t>
      </w:r>
      <w:r w:rsidR="00CF2D36">
        <w:rPr>
          <w:rFonts w:ascii="Times New Roman" w:eastAsia="Times New Roman" w:hAnsi="Times New Roman"/>
          <w:sz w:val="24"/>
        </w:rPr>
        <w:t>simulators, which</w:t>
      </w:r>
      <w:r>
        <w:rPr>
          <w:rFonts w:ascii="Times New Roman" w:eastAsia="Times New Roman" w:hAnsi="Times New Roman"/>
          <w:sz w:val="24"/>
        </w:rPr>
        <w:t xml:space="preserve"> have become the standard method for training pilots.</w:t>
      </w:r>
    </w:p>
    <w:p w:rsidR="00467E61" w:rsidRDefault="008355F2" w:rsidP="00D21095">
      <w:pPr>
        <w:pStyle w:val="ListParagraph1"/>
        <w:numPr>
          <w:ilvl w:val="0"/>
          <w:numId w:val="6"/>
        </w:numPr>
        <w:spacing w:line="360" w:lineRule="auto"/>
        <w:rPr>
          <w:rFonts w:ascii="Times New Roman" w:eastAsia="Times New Roman" w:hAnsi="Times New Roman"/>
          <w:b/>
          <w:sz w:val="28"/>
        </w:rPr>
      </w:pPr>
      <w:r>
        <w:rPr>
          <w:rFonts w:ascii="Times New Roman" w:eastAsia="Times New Roman" w:hAnsi="Times New Roman"/>
          <w:b/>
          <w:sz w:val="28"/>
        </w:rPr>
        <w:t>User Interfaces</w:t>
      </w:r>
    </w:p>
    <w:p w:rsidR="00F21414" w:rsidRDefault="008355F2" w:rsidP="00C93A72">
      <w:pPr>
        <w:spacing w:line="360" w:lineRule="auto"/>
        <w:ind w:left="720" w:firstLine="360"/>
        <w:jc w:val="both"/>
        <w:rPr>
          <w:rFonts w:ascii="Times New Roman" w:eastAsia="Times New Roman" w:hAnsi="Times New Roman"/>
          <w:sz w:val="24"/>
        </w:rPr>
      </w:pPr>
      <w:r>
        <w:rPr>
          <w:rFonts w:ascii="Times New Roman" w:eastAsia="Times New Roman" w:hAnsi="Times New Roman"/>
          <w:sz w:val="24"/>
        </w:rPr>
        <w:t xml:space="preserve">The interface between the human and the computer has been radically altered by the use of computer graphics. Consider the electronic office. The figures in this book were produced through just such an interface. A secretary sits at a </w:t>
      </w:r>
      <w:r w:rsidR="00CF2D36">
        <w:rPr>
          <w:rFonts w:ascii="Times New Roman" w:eastAsia="Times New Roman" w:hAnsi="Times New Roman"/>
          <w:sz w:val="24"/>
        </w:rPr>
        <w:t>workstation, rather</w:t>
      </w:r>
      <w:r>
        <w:rPr>
          <w:rFonts w:ascii="Times New Roman" w:eastAsia="Times New Roman" w:hAnsi="Times New Roman"/>
          <w:sz w:val="24"/>
        </w:rPr>
        <w:t xml:space="preserve"> than at a desk equipped with a typewriter. This user has a pointing </w:t>
      </w:r>
      <w:r w:rsidR="00CF2D36">
        <w:rPr>
          <w:rFonts w:ascii="Times New Roman" w:eastAsia="Times New Roman" w:hAnsi="Times New Roman"/>
          <w:sz w:val="24"/>
        </w:rPr>
        <w:t>device, such</w:t>
      </w:r>
      <w:r>
        <w:rPr>
          <w:rFonts w:ascii="Times New Roman" w:eastAsia="Times New Roman" w:hAnsi="Times New Roman"/>
          <w:sz w:val="24"/>
        </w:rPr>
        <w:t xml:space="preserve"> as a </w:t>
      </w:r>
      <w:r w:rsidR="00CF2D36">
        <w:rPr>
          <w:rFonts w:ascii="Times New Roman" w:eastAsia="Times New Roman" w:hAnsi="Times New Roman"/>
          <w:sz w:val="24"/>
        </w:rPr>
        <w:t>mouse, that</w:t>
      </w:r>
      <w:r>
        <w:rPr>
          <w:rFonts w:ascii="Times New Roman" w:eastAsia="Times New Roman" w:hAnsi="Times New Roman"/>
          <w:sz w:val="24"/>
        </w:rPr>
        <w:t xml:space="preserve"> allows him to communicate with the workstation.</w:t>
      </w:r>
    </w:p>
    <w:p w:rsidR="0044613F" w:rsidRDefault="0044613F" w:rsidP="00C93A72">
      <w:pPr>
        <w:spacing w:line="360" w:lineRule="auto"/>
        <w:ind w:left="720" w:firstLine="360"/>
        <w:jc w:val="both"/>
        <w:rPr>
          <w:rFonts w:ascii="Times New Roman" w:eastAsia="Times New Roman" w:hAnsi="Times New Roman"/>
          <w:sz w:val="24"/>
        </w:rPr>
      </w:pPr>
    </w:p>
    <w:p w:rsidR="0044613F" w:rsidRDefault="0044613F" w:rsidP="00C93A72">
      <w:pPr>
        <w:spacing w:line="360" w:lineRule="auto"/>
        <w:ind w:left="720" w:firstLine="360"/>
        <w:jc w:val="both"/>
        <w:rPr>
          <w:rFonts w:ascii="Times New Roman" w:eastAsia="Times New Roman" w:hAnsi="Times New Roman"/>
          <w:b/>
          <w:sz w:val="36"/>
        </w:rPr>
      </w:pPr>
    </w:p>
    <w:p w:rsidR="00467E61" w:rsidRDefault="00CF2D36" w:rsidP="00303F95">
      <w:pPr>
        <w:spacing w:line="360" w:lineRule="auto"/>
        <w:rPr>
          <w:rFonts w:ascii="Times New Roman" w:eastAsia="Times New Roman" w:hAnsi="Times New Roman"/>
          <w:b/>
          <w:sz w:val="36"/>
        </w:rPr>
      </w:pPr>
      <w:r>
        <w:rPr>
          <w:rFonts w:ascii="Times New Roman" w:eastAsia="Times New Roman" w:hAnsi="Times New Roman"/>
          <w:b/>
          <w:noProof/>
          <w:sz w:val="36"/>
          <w:lang w:val="en-IN" w:eastAsia="en-IN"/>
        </w:rPr>
        <w:lastRenderedPageBreak/>
        <mc:AlternateContent>
          <mc:Choice Requires="wps">
            <w:drawing>
              <wp:anchor distT="0" distB="0" distL="114300" distR="114300" simplePos="0" relativeHeight="251661312" behindDoc="0" locked="0" layoutInCell="1" allowOverlap="1">
                <wp:simplePos x="0" y="0"/>
                <wp:positionH relativeFrom="column">
                  <wp:posOffset>-463062</wp:posOffset>
                </wp:positionH>
                <wp:positionV relativeFrom="paragraph">
                  <wp:posOffset>-592015</wp:posOffset>
                </wp:positionV>
                <wp:extent cx="6213231" cy="504092"/>
                <wp:effectExtent l="0" t="0" r="16510" b="10795"/>
                <wp:wrapNone/>
                <wp:docPr id="16" name="Rounded Rectangle 16"/>
                <wp:cNvGraphicFramePr/>
                <a:graphic xmlns:a="http://schemas.openxmlformats.org/drawingml/2006/main">
                  <a:graphicData uri="http://schemas.microsoft.com/office/word/2010/wordprocessingShape">
                    <wps:wsp>
                      <wps:cNvSpPr/>
                      <wps:spPr>
                        <a:xfrm>
                          <a:off x="0" y="0"/>
                          <a:ext cx="6213231" cy="504092"/>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A9B5582" id="Rounded Rectangle 16" o:spid="_x0000_s1026" style="position:absolute;margin-left:-36.45pt;margin-top:-46.6pt;width:489.25pt;height:39.7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" fillcolor="white [3212]" strokecolor="white [3212]" strokeweight="2pt"/>
            </w:pict>
          </mc:Fallback>
        </mc:AlternateContent>
      </w:r>
      <w:r w:rsidR="008355F2">
        <w:rPr>
          <w:rFonts w:ascii="Times New Roman" w:eastAsia="Times New Roman" w:hAnsi="Times New Roman"/>
          <w:b/>
          <w:sz w:val="36"/>
        </w:rPr>
        <w:t>CHAPTER 2</w:t>
      </w:r>
    </w:p>
    <w:p w:rsidR="00467E61" w:rsidRDefault="008355F2" w:rsidP="00D21095">
      <w:pPr>
        <w:spacing w:line="360" w:lineRule="auto"/>
        <w:ind w:left="720"/>
        <w:jc w:val="center"/>
        <w:rPr>
          <w:rFonts w:ascii="Times New Roman" w:eastAsia="Times New Roman" w:hAnsi="Times New Roman"/>
          <w:b/>
          <w:sz w:val="36"/>
        </w:rPr>
      </w:pPr>
      <w:r>
        <w:rPr>
          <w:rFonts w:ascii="Times New Roman" w:eastAsia="Times New Roman" w:hAnsi="Times New Roman"/>
          <w:b/>
          <w:sz w:val="36"/>
        </w:rPr>
        <w:t>SYSTEM REQUIREMENTS</w:t>
      </w:r>
    </w:p>
    <w:p w:rsidR="00467E61" w:rsidRDefault="008355F2" w:rsidP="00B3502F">
      <w:pPr>
        <w:spacing w:line="360" w:lineRule="auto"/>
        <w:ind w:left="720"/>
        <w:rPr>
          <w:rFonts w:ascii="Times New Roman" w:eastAsia="Times New Roman" w:hAnsi="Times New Roman"/>
          <w:b/>
          <w:sz w:val="32"/>
        </w:rPr>
      </w:pPr>
      <w:r>
        <w:rPr>
          <w:rFonts w:ascii="Times New Roman" w:eastAsia="Times New Roman" w:hAnsi="Times New Roman"/>
          <w:b/>
          <w:sz w:val="32"/>
        </w:rPr>
        <w:t>2.1 HARDWARE AND SOFTWARE REQUIREMENTS</w:t>
      </w:r>
    </w:p>
    <w:p w:rsidR="00467E61" w:rsidRDefault="008355F2" w:rsidP="00D21095">
      <w:pPr>
        <w:spacing w:line="360" w:lineRule="auto"/>
        <w:ind w:left="720"/>
        <w:rPr>
          <w:rFonts w:ascii="Times New Roman" w:eastAsia="Times New Roman" w:hAnsi="Times New Roman"/>
          <w:b/>
          <w:sz w:val="28"/>
        </w:rPr>
      </w:pPr>
      <w:r>
        <w:rPr>
          <w:rFonts w:ascii="Times New Roman" w:eastAsia="Times New Roman" w:hAnsi="Times New Roman"/>
          <w:b/>
          <w:sz w:val="28"/>
        </w:rPr>
        <w:t xml:space="preserve">2.1.1 </w:t>
      </w:r>
      <w:r w:rsidR="00CF2D36">
        <w:rPr>
          <w:rFonts w:ascii="Times New Roman" w:eastAsia="Times New Roman" w:hAnsi="Times New Roman"/>
          <w:b/>
          <w:sz w:val="28"/>
        </w:rPr>
        <w:t>HARDWARE REQUIREMENTS</w:t>
      </w:r>
    </w:p>
    <w:p w:rsidR="00467E61" w:rsidRDefault="008355F2" w:rsidP="00D21095">
      <w:pPr>
        <w:numPr>
          <w:ilvl w:val="0"/>
          <w:numId w:val="7"/>
        </w:numPr>
        <w:tabs>
          <w:tab w:val="left" w:pos="1440"/>
        </w:tabs>
        <w:spacing w:after="0" w:line="360" w:lineRule="auto"/>
        <w:ind w:left="720" w:hanging="360"/>
        <w:rPr>
          <w:rFonts w:ascii="Symbol" w:eastAsia="Symbol" w:hAnsi="Symbol"/>
          <w:b/>
          <w:sz w:val="24"/>
        </w:rPr>
      </w:pPr>
      <w:r>
        <w:rPr>
          <w:rFonts w:ascii="Times New Roman" w:eastAsia="Times New Roman" w:hAnsi="Times New Roman"/>
          <w:sz w:val="24"/>
        </w:rPr>
        <w:t xml:space="preserve">RAM: </w:t>
      </w:r>
      <w:r w:rsidR="00CF2D36">
        <w:rPr>
          <w:rFonts w:ascii="Times New Roman" w:eastAsia="Times New Roman" w:hAnsi="Times New Roman"/>
          <w:sz w:val="24"/>
          <w:lang w:val="en-IN"/>
        </w:rPr>
        <w:t>2GB recommended, 512</w:t>
      </w:r>
      <w:r>
        <w:rPr>
          <w:rFonts w:ascii="Times New Roman" w:eastAsia="Times New Roman" w:hAnsi="Times New Roman"/>
          <w:sz w:val="24"/>
          <w:lang w:val="en-IN"/>
        </w:rPr>
        <w:t xml:space="preserve"> MB minimum</w:t>
      </w:r>
      <w:r>
        <w:rPr>
          <w:rFonts w:ascii="Times New Roman" w:eastAsia="Times New Roman" w:hAnsi="Times New Roman"/>
          <w:sz w:val="24"/>
        </w:rPr>
        <w:t>.</w:t>
      </w:r>
    </w:p>
    <w:p w:rsidR="00467E61" w:rsidRDefault="008355F2" w:rsidP="00D21095">
      <w:pPr>
        <w:numPr>
          <w:ilvl w:val="0"/>
          <w:numId w:val="7"/>
        </w:numPr>
        <w:tabs>
          <w:tab w:val="left" w:pos="1440"/>
        </w:tabs>
        <w:spacing w:after="0" w:line="360" w:lineRule="auto"/>
        <w:ind w:left="720" w:hanging="360"/>
        <w:rPr>
          <w:rFonts w:ascii="Symbol" w:eastAsia="Symbol" w:hAnsi="Symbol"/>
          <w:b/>
          <w:sz w:val="24"/>
        </w:rPr>
      </w:pPr>
      <w:r>
        <w:rPr>
          <w:rFonts w:ascii="Times New Roman" w:eastAsia="Times New Roman" w:hAnsi="Times New Roman"/>
          <w:sz w:val="24"/>
        </w:rPr>
        <w:t>HARD DISK: 110 MB of hard disk space required, 40 MB additional hard disk space required for installation (150 MB total).</w:t>
      </w:r>
    </w:p>
    <w:p w:rsidR="00467E61" w:rsidRDefault="008355F2" w:rsidP="00D21095">
      <w:pPr>
        <w:numPr>
          <w:ilvl w:val="0"/>
          <w:numId w:val="7"/>
        </w:numPr>
        <w:tabs>
          <w:tab w:val="left" w:pos="1440"/>
        </w:tabs>
        <w:spacing w:after="0" w:line="360" w:lineRule="auto"/>
        <w:ind w:left="720" w:hanging="360"/>
        <w:rPr>
          <w:rFonts w:ascii="Symbol" w:eastAsia="Symbol" w:hAnsi="Symbol"/>
          <w:b/>
          <w:sz w:val="24"/>
        </w:rPr>
      </w:pPr>
      <w:r>
        <w:rPr>
          <w:rFonts w:ascii="Times New Roman" w:eastAsia="Times New Roman" w:hAnsi="Times New Roman"/>
          <w:sz w:val="24"/>
        </w:rPr>
        <w:t>MONI</w:t>
      </w:r>
      <w:r w:rsidR="00CF2D36">
        <w:rPr>
          <w:rFonts w:ascii="Times New Roman" w:eastAsia="Times New Roman" w:hAnsi="Times New Roman"/>
          <w:sz w:val="24"/>
        </w:rPr>
        <w:t>TOR: 15 VGA C</w:t>
      </w:r>
      <w:r>
        <w:rPr>
          <w:rFonts w:ascii="Times New Roman" w:eastAsia="Times New Roman" w:hAnsi="Times New Roman"/>
          <w:sz w:val="24"/>
        </w:rPr>
        <w:t>olor</w:t>
      </w:r>
      <w:r w:rsidR="00CF2D36">
        <w:rPr>
          <w:rFonts w:ascii="Times New Roman" w:eastAsia="Times New Roman" w:hAnsi="Times New Roman"/>
          <w:sz w:val="24"/>
        </w:rPr>
        <w:t xml:space="preserve"> Monitor</w:t>
      </w:r>
      <w:r>
        <w:rPr>
          <w:rFonts w:ascii="Times New Roman" w:eastAsia="Times New Roman" w:hAnsi="Times New Roman"/>
          <w:sz w:val="24"/>
          <w:lang w:val="en-IN"/>
        </w:rPr>
        <w:t xml:space="preserve"> </w:t>
      </w:r>
    </w:p>
    <w:p w:rsidR="00467E61" w:rsidRDefault="008355F2" w:rsidP="00D21095">
      <w:pPr>
        <w:numPr>
          <w:ilvl w:val="0"/>
          <w:numId w:val="7"/>
        </w:numPr>
        <w:tabs>
          <w:tab w:val="left" w:pos="1440"/>
        </w:tabs>
        <w:spacing w:after="0" w:line="360" w:lineRule="auto"/>
        <w:ind w:left="720" w:hanging="360"/>
        <w:rPr>
          <w:rFonts w:ascii="Symbol" w:eastAsia="Symbol" w:hAnsi="Symbol"/>
          <w:b/>
          <w:sz w:val="24"/>
        </w:rPr>
      </w:pPr>
      <w:r>
        <w:rPr>
          <w:rFonts w:ascii="Times New Roman" w:eastAsia="Times New Roman" w:hAnsi="Times New Roman"/>
          <w:sz w:val="24"/>
        </w:rPr>
        <w:t>SYSTEM: Intel Core</w:t>
      </w:r>
      <w:r w:rsidR="00CF2D36">
        <w:rPr>
          <w:rFonts w:ascii="Times New Roman" w:eastAsia="Times New Roman" w:hAnsi="Times New Roman"/>
          <w:sz w:val="24"/>
        </w:rPr>
        <w:t xml:space="preserve"> 2 Duo or Above</w:t>
      </w:r>
    </w:p>
    <w:p w:rsidR="00467E61" w:rsidRDefault="00467E61" w:rsidP="00D21095">
      <w:pPr>
        <w:tabs>
          <w:tab w:val="left" w:pos="1440"/>
        </w:tabs>
        <w:spacing w:after="0" w:line="360" w:lineRule="auto"/>
        <w:ind w:left="720"/>
        <w:rPr>
          <w:rFonts w:ascii="Symbol" w:eastAsia="Symbol" w:hAnsi="Symbol"/>
          <w:b/>
          <w:sz w:val="24"/>
        </w:rPr>
      </w:pPr>
    </w:p>
    <w:p w:rsidR="00467E61" w:rsidRDefault="008355F2" w:rsidP="00D21095">
      <w:pPr>
        <w:spacing w:line="360" w:lineRule="auto"/>
        <w:ind w:left="720"/>
        <w:rPr>
          <w:rFonts w:ascii="Times New Roman" w:eastAsia="Times New Roman" w:hAnsi="Times New Roman"/>
          <w:b/>
          <w:sz w:val="28"/>
        </w:rPr>
      </w:pPr>
      <w:r>
        <w:rPr>
          <w:rFonts w:ascii="Times New Roman" w:eastAsia="Times New Roman" w:hAnsi="Times New Roman"/>
          <w:b/>
          <w:sz w:val="28"/>
        </w:rPr>
        <w:t>2.1.2 SOFTWARE REQUIREMENTS:</w:t>
      </w:r>
    </w:p>
    <w:p w:rsidR="00467E61" w:rsidRDefault="008355F2" w:rsidP="00C81A95">
      <w:pPr>
        <w:spacing w:line="360" w:lineRule="auto"/>
        <w:ind w:left="360"/>
        <w:rPr>
          <w:rFonts w:ascii="Times New Roman" w:eastAsia="Times New Roman" w:hAnsi="Times New Roman"/>
          <w:sz w:val="24"/>
        </w:rPr>
      </w:pPr>
      <w:r>
        <w:rPr>
          <w:rFonts w:ascii="Times New Roman" w:eastAsia="Times New Roman" w:hAnsi="Times New Roman"/>
          <w:sz w:val="24"/>
        </w:rPr>
        <w:t>OpenGL libraries used are:</w:t>
      </w:r>
    </w:p>
    <w:p w:rsidR="00467E61" w:rsidRDefault="008355F2" w:rsidP="00D21095">
      <w:pPr>
        <w:numPr>
          <w:ilvl w:val="0"/>
          <w:numId w:val="8"/>
        </w:numPr>
        <w:tabs>
          <w:tab w:val="left" w:pos="1440"/>
        </w:tabs>
        <w:spacing w:after="0" w:line="360" w:lineRule="auto"/>
        <w:ind w:left="720" w:hanging="360"/>
        <w:rPr>
          <w:rFonts w:ascii="Symbol" w:eastAsia="Symbol" w:hAnsi="Symbol"/>
          <w:b/>
          <w:sz w:val="24"/>
        </w:rPr>
      </w:pPr>
      <w:r>
        <w:rPr>
          <w:rFonts w:ascii="Times New Roman" w:eastAsia="Times New Roman" w:hAnsi="Times New Roman"/>
          <w:sz w:val="24"/>
        </w:rPr>
        <w:t>D</w:t>
      </w:r>
      <w:r w:rsidR="00CF2D36">
        <w:rPr>
          <w:rFonts w:ascii="Times New Roman" w:eastAsia="Times New Roman" w:hAnsi="Times New Roman"/>
          <w:sz w:val="24"/>
        </w:rPr>
        <w:t>EVELOPMENT PLATFORM : WINDOWS 7</w:t>
      </w:r>
    </w:p>
    <w:p w:rsidR="00467E61" w:rsidRDefault="008355F2" w:rsidP="00D21095">
      <w:pPr>
        <w:numPr>
          <w:ilvl w:val="0"/>
          <w:numId w:val="8"/>
        </w:numPr>
        <w:tabs>
          <w:tab w:val="left" w:pos="1440"/>
        </w:tabs>
        <w:spacing w:after="0" w:line="360" w:lineRule="auto"/>
        <w:ind w:left="720" w:hanging="360"/>
        <w:rPr>
          <w:rFonts w:ascii="Symbol" w:eastAsia="Symbol" w:hAnsi="Symbol"/>
          <w:b/>
          <w:sz w:val="24"/>
        </w:rPr>
      </w:pPr>
      <w:r>
        <w:rPr>
          <w:rFonts w:ascii="Times New Roman" w:eastAsia="Times New Roman" w:hAnsi="Times New Roman"/>
          <w:sz w:val="24"/>
        </w:rPr>
        <w:t>LANGUAGE TOOL : Win32 API for interface and Open GL for the functionalities</w:t>
      </w:r>
    </w:p>
    <w:p w:rsidR="00467E61" w:rsidRDefault="008355F2" w:rsidP="00D21095">
      <w:pPr>
        <w:numPr>
          <w:ilvl w:val="0"/>
          <w:numId w:val="8"/>
        </w:numPr>
        <w:tabs>
          <w:tab w:val="left" w:pos="1440"/>
        </w:tabs>
        <w:spacing w:after="0" w:line="360" w:lineRule="auto"/>
        <w:ind w:left="720" w:hanging="360"/>
        <w:rPr>
          <w:rFonts w:ascii="Symbol" w:eastAsia="Symbol" w:hAnsi="Symbol"/>
          <w:b/>
          <w:sz w:val="24"/>
        </w:rPr>
      </w:pPr>
      <w:r>
        <w:rPr>
          <w:rFonts w:ascii="Times New Roman" w:eastAsia="Times New Roman" w:hAnsi="Times New Roman"/>
          <w:sz w:val="24"/>
        </w:rPr>
        <w:t>COMPILER: GNU GCC Compiler/C++ Compiler</w:t>
      </w:r>
    </w:p>
    <w:p w:rsidR="00467E61" w:rsidRDefault="008355F2" w:rsidP="00D21095">
      <w:pPr>
        <w:numPr>
          <w:ilvl w:val="0"/>
          <w:numId w:val="8"/>
        </w:numPr>
        <w:tabs>
          <w:tab w:val="left" w:pos="1440"/>
        </w:tabs>
        <w:spacing w:after="0" w:line="360" w:lineRule="auto"/>
        <w:ind w:left="720" w:hanging="360"/>
        <w:rPr>
          <w:rFonts w:ascii="Symbol" w:eastAsia="Symbol" w:hAnsi="Symbol"/>
          <w:b/>
          <w:sz w:val="24"/>
        </w:rPr>
      </w:pPr>
      <w:r>
        <w:rPr>
          <w:rFonts w:ascii="Times New Roman" w:eastAsia="Times New Roman" w:hAnsi="Times New Roman"/>
          <w:sz w:val="24"/>
        </w:rPr>
        <w:t>LIBRARY FILES : OpenGL files</w:t>
      </w:r>
      <w:r w:rsidR="00CF2D36">
        <w:rPr>
          <w:rFonts w:ascii="Times New Roman" w:eastAsia="Times New Roman" w:hAnsi="Times New Roman"/>
          <w:sz w:val="24"/>
        </w:rPr>
        <w:t xml:space="preserve"> </w:t>
      </w:r>
      <w:r>
        <w:rPr>
          <w:rFonts w:ascii="Times New Roman" w:eastAsia="Times New Roman" w:hAnsi="Times New Roman"/>
          <w:sz w:val="24"/>
        </w:rPr>
        <w:t>-</w:t>
      </w:r>
      <w:r w:rsidR="00CF2D36">
        <w:rPr>
          <w:rFonts w:ascii="Times New Roman" w:eastAsia="Times New Roman" w:hAnsi="Times New Roman"/>
          <w:sz w:val="24"/>
        </w:rPr>
        <w:t xml:space="preserve"> glut32.h , glut32.dll, glut.h </w:t>
      </w:r>
    </w:p>
    <w:p w:rsidR="00F21414" w:rsidRDefault="00F21414" w:rsidP="00F21414">
      <w:pPr>
        <w:spacing w:line="360" w:lineRule="auto"/>
        <w:rPr>
          <w:rFonts w:ascii="Symbol" w:eastAsia="Symbol" w:hAnsi="Symbol"/>
          <w:b/>
          <w:sz w:val="24"/>
        </w:rPr>
      </w:pPr>
    </w:p>
    <w:p w:rsidR="00467E61" w:rsidRDefault="008355F2" w:rsidP="00C81A95">
      <w:pPr>
        <w:spacing w:line="360" w:lineRule="auto"/>
        <w:ind w:left="360"/>
        <w:rPr>
          <w:rFonts w:ascii="Times New Roman" w:eastAsia="Times New Roman" w:hAnsi="Times New Roman"/>
          <w:sz w:val="24"/>
        </w:rPr>
      </w:pPr>
      <w:r>
        <w:rPr>
          <w:rFonts w:ascii="Times New Roman" w:eastAsia="Times New Roman" w:hAnsi="Times New Roman"/>
          <w:sz w:val="24"/>
        </w:rPr>
        <w:t>SOFTWARE USED: Microsoft Visual Studio 2017</w:t>
      </w:r>
      <w:r w:rsidR="00706BF0">
        <w:rPr>
          <w:rFonts w:ascii="Times New Roman" w:eastAsia="Times New Roman" w:hAnsi="Times New Roman"/>
          <w:sz w:val="24"/>
        </w:rPr>
        <w:t>/ Dev C++</w:t>
      </w:r>
      <w:r w:rsidR="00F21414">
        <w:rPr>
          <w:rFonts w:ascii="Times New Roman" w:eastAsia="Times New Roman" w:hAnsi="Times New Roman"/>
          <w:sz w:val="24"/>
        </w:rPr>
        <w:t xml:space="preserve"> with Glut Libraries. </w:t>
      </w:r>
    </w:p>
    <w:p w:rsidR="00823AB7" w:rsidRDefault="00823AB7" w:rsidP="00C81A95">
      <w:pPr>
        <w:spacing w:line="360" w:lineRule="auto"/>
        <w:ind w:left="360"/>
        <w:rPr>
          <w:rFonts w:ascii="Times New Roman" w:eastAsia="Times New Roman" w:hAnsi="Times New Roman"/>
          <w:sz w:val="24"/>
        </w:rPr>
      </w:pPr>
    </w:p>
    <w:p w:rsidR="00823AB7" w:rsidRDefault="00823AB7" w:rsidP="00C81A95">
      <w:pPr>
        <w:spacing w:line="360" w:lineRule="auto"/>
        <w:ind w:left="360"/>
        <w:rPr>
          <w:rFonts w:ascii="Times New Roman" w:eastAsia="Times New Roman" w:hAnsi="Times New Roman"/>
          <w:sz w:val="24"/>
        </w:rPr>
      </w:pPr>
    </w:p>
    <w:p w:rsidR="00823AB7" w:rsidRDefault="00823AB7" w:rsidP="00C81A95">
      <w:pPr>
        <w:spacing w:line="360" w:lineRule="auto"/>
        <w:ind w:left="360"/>
        <w:rPr>
          <w:rFonts w:ascii="Times New Roman" w:eastAsia="Times New Roman" w:hAnsi="Times New Roman"/>
          <w:sz w:val="24"/>
        </w:rPr>
      </w:pPr>
    </w:p>
    <w:p w:rsidR="00823AB7" w:rsidRDefault="00823AB7" w:rsidP="00C81A95">
      <w:pPr>
        <w:spacing w:line="360" w:lineRule="auto"/>
        <w:ind w:left="360"/>
      </w:pPr>
    </w:p>
    <w:p w:rsidR="00706BF0" w:rsidRDefault="00706BF0" w:rsidP="00D21095">
      <w:pPr>
        <w:spacing w:line="360" w:lineRule="auto"/>
        <w:ind w:left="720"/>
      </w:pPr>
    </w:p>
    <w:p w:rsidR="00467E61" w:rsidRDefault="00F21414" w:rsidP="003369AC">
      <w:pPr>
        <w:spacing w:line="360" w:lineRule="auto"/>
        <w:rPr>
          <w:rFonts w:ascii="Times New Roman" w:eastAsia="Times New Roman" w:hAnsi="Times New Roman"/>
          <w:b/>
          <w:sz w:val="36"/>
          <w:szCs w:val="36"/>
        </w:rPr>
      </w:pPr>
      <w:r>
        <w:rPr>
          <w:rFonts w:ascii="Times New Roman" w:eastAsia="Times New Roman" w:hAnsi="Times New Roman"/>
          <w:b/>
          <w:noProof/>
          <w:sz w:val="36"/>
          <w:szCs w:val="36"/>
          <w:lang w:val="en-IN" w:eastAsia="en-IN"/>
        </w:rPr>
        <w:lastRenderedPageBreak/>
        <mc:AlternateContent>
          <mc:Choice Requires="wps">
            <w:drawing>
              <wp:anchor distT="0" distB="0" distL="114300" distR="114300" simplePos="0" relativeHeight="251662336" behindDoc="0" locked="0" layoutInCell="1" allowOverlap="1">
                <wp:simplePos x="0" y="0"/>
                <wp:positionH relativeFrom="column">
                  <wp:posOffset>-221442</wp:posOffset>
                </wp:positionH>
                <wp:positionV relativeFrom="paragraph">
                  <wp:posOffset>-628534</wp:posOffset>
                </wp:positionV>
                <wp:extent cx="5825836" cy="609600"/>
                <wp:effectExtent l="0" t="0" r="22860" b="19050"/>
                <wp:wrapNone/>
                <wp:docPr id="19" name="Rounded Rectangle 19"/>
                <wp:cNvGraphicFramePr/>
                <a:graphic xmlns:a="http://schemas.openxmlformats.org/drawingml/2006/main">
                  <a:graphicData uri="http://schemas.microsoft.com/office/word/2010/wordprocessingShape">
                    <wps:wsp>
                      <wps:cNvSpPr/>
                      <wps:spPr>
                        <a:xfrm>
                          <a:off x="0" y="0"/>
                          <a:ext cx="5825836" cy="609600"/>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483370D" id="Rounded Rectangle 19" o:spid="_x0000_s1026" style="position:absolute;margin-left:-17.45pt;margin-top:-49.5pt;width:458.75pt;height:48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" fillcolor="white [3212]" strokecolor="white [3212]" strokeweight="2pt"/>
            </w:pict>
          </mc:Fallback>
        </mc:AlternateContent>
      </w:r>
      <w:r w:rsidR="008355F2">
        <w:rPr>
          <w:rFonts w:ascii="Times New Roman" w:eastAsia="Times New Roman" w:hAnsi="Times New Roman"/>
          <w:b/>
          <w:sz w:val="36"/>
          <w:szCs w:val="36"/>
        </w:rPr>
        <w:t>CHAPTER 3</w:t>
      </w:r>
    </w:p>
    <w:p w:rsidR="00467E61" w:rsidRDefault="008355F2" w:rsidP="00D21095">
      <w:pPr>
        <w:spacing w:line="360" w:lineRule="auto"/>
        <w:ind w:left="720"/>
        <w:jc w:val="center"/>
        <w:rPr>
          <w:rFonts w:ascii="Times New Roman" w:eastAsia="Times New Roman" w:hAnsi="Times New Roman"/>
          <w:b/>
          <w:sz w:val="36"/>
        </w:rPr>
      </w:pPr>
      <w:r>
        <w:rPr>
          <w:rFonts w:ascii="Times New Roman" w:eastAsia="Times New Roman" w:hAnsi="Times New Roman"/>
          <w:b/>
          <w:sz w:val="36"/>
        </w:rPr>
        <w:t>SYSTEM DESIGN</w:t>
      </w:r>
    </w:p>
    <w:p w:rsidR="00467E61" w:rsidRDefault="008355F2" w:rsidP="00D21095">
      <w:pPr>
        <w:pStyle w:val="ListParagraph1"/>
        <w:numPr>
          <w:ilvl w:val="1"/>
          <w:numId w:val="9"/>
        </w:numPr>
        <w:spacing w:line="360" w:lineRule="auto"/>
        <w:ind w:left="720" w:hanging="630"/>
        <w:rPr>
          <w:rFonts w:ascii="Times New Roman" w:eastAsia="Times New Roman" w:hAnsi="Times New Roman"/>
          <w:b/>
          <w:sz w:val="32"/>
        </w:rPr>
      </w:pPr>
      <w:r>
        <w:rPr>
          <w:rFonts w:ascii="Times New Roman" w:eastAsia="Times New Roman" w:hAnsi="Times New Roman"/>
          <w:b/>
          <w:sz w:val="32"/>
        </w:rPr>
        <w:t>PROPOSED SYSTEM</w:t>
      </w:r>
    </w:p>
    <w:p w:rsidR="00F61F76" w:rsidRPr="00F61F76" w:rsidRDefault="00F61F76" w:rsidP="00D21095">
      <w:pPr>
        <w:spacing w:line="360" w:lineRule="auto"/>
        <w:ind w:left="720" w:firstLine="720"/>
        <w:jc w:val="both"/>
        <w:rPr>
          <w:rFonts w:ascii="Times New Roman" w:hAnsi="Times New Roman" w:cs="Times New Roman"/>
          <w:sz w:val="24"/>
          <w:szCs w:val="24"/>
        </w:rPr>
      </w:pPr>
      <w:r w:rsidRPr="00F61F76">
        <w:rPr>
          <w:rFonts w:ascii="Times New Roman" w:hAnsi="Times New Roman" w:cs="Times New Roman"/>
          <w:sz w:val="24"/>
          <w:szCs w:val="24"/>
        </w:rPr>
        <w:t>The Tower of Hanoi is a mathematical game or puzzle. It consists of three rods, and a number of disks of different sizes which can slide onto any rod. The puzzle starts with the disks in a neat stack in ascending order of size on one rod, the smallest at the top, thus making a conical shape. The objective of the puzzle is to move the entire stack to another rod, obeying the following simple rules:</w:t>
      </w:r>
    </w:p>
    <w:p w:rsidR="00F61F76" w:rsidRPr="00F61F76" w:rsidRDefault="00F61F76" w:rsidP="00D21095">
      <w:pPr>
        <w:numPr>
          <w:ilvl w:val="0"/>
          <w:numId w:val="31"/>
        </w:numPr>
        <w:spacing w:after="0" w:line="360" w:lineRule="auto"/>
        <w:ind w:left="720"/>
        <w:jc w:val="both"/>
        <w:rPr>
          <w:rFonts w:ascii="Times New Roman" w:hAnsi="Times New Roman" w:cs="Times New Roman"/>
          <w:sz w:val="24"/>
          <w:szCs w:val="24"/>
        </w:rPr>
      </w:pPr>
      <w:r w:rsidRPr="00F61F76">
        <w:rPr>
          <w:rFonts w:ascii="Times New Roman" w:hAnsi="Times New Roman" w:cs="Times New Roman"/>
          <w:sz w:val="24"/>
          <w:szCs w:val="24"/>
        </w:rPr>
        <w:t>Only one disk can be moved at a time.</w:t>
      </w:r>
    </w:p>
    <w:p w:rsidR="00F61F76" w:rsidRPr="00F61F76" w:rsidRDefault="00F61F76" w:rsidP="00D21095">
      <w:pPr>
        <w:numPr>
          <w:ilvl w:val="0"/>
          <w:numId w:val="31"/>
        </w:numPr>
        <w:spacing w:after="0" w:line="360" w:lineRule="auto"/>
        <w:ind w:left="720"/>
        <w:jc w:val="both"/>
        <w:rPr>
          <w:rFonts w:ascii="Times New Roman" w:hAnsi="Times New Roman" w:cs="Times New Roman"/>
          <w:sz w:val="24"/>
          <w:szCs w:val="24"/>
        </w:rPr>
      </w:pPr>
      <w:r w:rsidRPr="00F61F76">
        <w:rPr>
          <w:rFonts w:ascii="Times New Roman" w:hAnsi="Times New Roman" w:cs="Times New Roman"/>
          <w:sz w:val="24"/>
          <w:szCs w:val="24"/>
        </w:rPr>
        <w:t>Each move consists of taking the upper disk from one of the stacks and placing it on top of another    stack i.e. a disk can only be moved if it is the uppermost disk on a stack.</w:t>
      </w:r>
    </w:p>
    <w:p w:rsidR="00F61F76" w:rsidRDefault="00F61F76" w:rsidP="00D21095">
      <w:pPr>
        <w:numPr>
          <w:ilvl w:val="0"/>
          <w:numId w:val="31"/>
        </w:numPr>
        <w:spacing w:after="0" w:line="360" w:lineRule="auto"/>
        <w:ind w:left="720"/>
        <w:jc w:val="both"/>
        <w:rPr>
          <w:rFonts w:ascii="Times New Roman" w:hAnsi="Times New Roman" w:cs="Times New Roman"/>
          <w:sz w:val="24"/>
          <w:szCs w:val="24"/>
        </w:rPr>
      </w:pPr>
      <w:r w:rsidRPr="00F61F76">
        <w:rPr>
          <w:rFonts w:ascii="Times New Roman" w:hAnsi="Times New Roman" w:cs="Times New Roman"/>
          <w:sz w:val="24"/>
          <w:szCs w:val="24"/>
        </w:rPr>
        <w:t>No disk may be placed on top of a smaller disk.</w:t>
      </w:r>
    </w:p>
    <w:p w:rsidR="00F61F76" w:rsidRPr="00F61F76" w:rsidRDefault="00F61F76" w:rsidP="00D21095">
      <w:pPr>
        <w:spacing w:line="360" w:lineRule="auto"/>
        <w:ind w:left="720" w:firstLine="360"/>
        <w:jc w:val="both"/>
        <w:rPr>
          <w:rFonts w:ascii="Times New Roman" w:hAnsi="Times New Roman" w:cs="Times New Roman"/>
          <w:sz w:val="24"/>
          <w:szCs w:val="24"/>
        </w:rPr>
      </w:pPr>
      <w:r w:rsidRPr="00F61F76">
        <w:rPr>
          <w:rFonts w:ascii="Times New Roman" w:hAnsi="Times New Roman" w:cs="Times New Roman"/>
          <w:sz w:val="24"/>
          <w:szCs w:val="24"/>
        </w:rPr>
        <w:t>With three disks, the puzzle can be solved in seven moves. The minimum number of moves required to solve a Tower of Hanoi puzzle is 2</w:t>
      </w:r>
      <w:r w:rsidRPr="00F61F76">
        <w:rPr>
          <w:rFonts w:ascii="Times New Roman" w:hAnsi="Times New Roman" w:cs="Times New Roman"/>
          <w:sz w:val="24"/>
          <w:szCs w:val="24"/>
          <w:vertAlign w:val="superscript"/>
        </w:rPr>
        <w:t>n</w:t>
      </w:r>
      <w:r w:rsidRPr="00F61F76">
        <w:rPr>
          <w:rFonts w:ascii="Times New Roman" w:hAnsi="Times New Roman" w:cs="Times New Roman"/>
          <w:sz w:val="24"/>
          <w:szCs w:val="24"/>
        </w:rPr>
        <w:t xml:space="preserve"> - 1, where n is the number of disks</w:t>
      </w:r>
    </w:p>
    <w:p w:rsidR="00467E61" w:rsidRPr="00416AAA" w:rsidRDefault="00416AAA" w:rsidP="00F21414">
      <w:pPr>
        <w:spacing w:line="360" w:lineRule="auto"/>
        <w:rPr>
          <w:rFonts w:ascii="Times New Roman" w:eastAsia="Times New Roman" w:hAnsi="Times New Roman"/>
          <w:b/>
          <w:sz w:val="28"/>
        </w:rPr>
      </w:pPr>
      <w:r>
        <w:rPr>
          <w:rFonts w:ascii="Times New Roman" w:eastAsia="Times New Roman" w:hAnsi="Times New Roman"/>
          <w:b/>
          <w:sz w:val="28"/>
        </w:rPr>
        <w:t xml:space="preserve">3.1.1 </w:t>
      </w:r>
      <w:r w:rsidR="008355F2" w:rsidRPr="00416AAA">
        <w:rPr>
          <w:rFonts w:ascii="Times New Roman" w:eastAsia="Times New Roman" w:hAnsi="Times New Roman"/>
          <w:b/>
          <w:sz w:val="28"/>
        </w:rPr>
        <w:t>ALGORITHM:</w:t>
      </w:r>
    </w:p>
    <w:p w:rsidR="00416AAA" w:rsidRPr="00F61F76" w:rsidRDefault="00416AAA" w:rsidP="00F21414">
      <w:pPr>
        <w:spacing w:line="360" w:lineRule="auto"/>
        <w:ind w:left="360" w:firstLine="720"/>
        <w:jc w:val="both"/>
        <w:rPr>
          <w:rFonts w:ascii="Times New Roman" w:hAnsi="Times New Roman" w:cs="Times New Roman"/>
          <w:sz w:val="24"/>
          <w:szCs w:val="24"/>
        </w:rPr>
      </w:pPr>
      <w:r w:rsidRPr="00F61F76">
        <w:rPr>
          <w:rFonts w:ascii="Times New Roman" w:hAnsi="Times New Roman" w:cs="Times New Roman"/>
          <w:sz w:val="24"/>
          <w:szCs w:val="24"/>
        </w:rPr>
        <w:t>A key to solving this puzzle is to recognize that it can be solved by breaking the problem down</w:t>
      </w:r>
      <w:r>
        <w:rPr>
          <w:rFonts w:ascii="Times New Roman" w:hAnsi="Times New Roman" w:cs="Times New Roman"/>
          <w:sz w:val="24"/>
          <w:szCs w:val="24"/>
        </w:rPr>
        <w:t xml:space="preserve"> </w:t>
      </w:r>
      <w:r w:rsidRPr="00F61F76">
        <w:rPr>
          <w:rFonts w:ascii="Times New Roman" w:hAnsi="Times New Roman" w:cs="Times New Roman"/>
          <w:sz w:val="24"/>
          <w:szCs w:val="24"/>
        </w:rPr>
        <w:t xml:space="preserve">into a collection of smaller problems and further breaking those problems down into even smaller problems until a solution is reached. For example: </w:t>
      </w:r>
    </w:p>
    <w:p w:rsidR="00416AAA" w:rsidRPr="00F61F76" w:rsidRDefault="00416AAA" w:rsidP="00D21095">
      <w:pPr>
        <w:numPr>
          <w:ilvl w:val="0"/>
          <w:numId w:val="29"/>
        </w:numPr>
        <w:spacing w:after="0" w:line="360" w:lineRule="auto"/>
        <w:ind w:left="720"/>
        <w:jc w:val="both"/>
        <w:rPr>
          <w:rFonts w:ascii="Times New Roman" w:hAnsi="Times New Roman" w:cs="Times New Roman"/>
          <w:sz w:val="24"/>
          <w:szCs w:val="24"/>
        </w:rPr>
      </w:pPr>
      <w:r w:rsidRPr="00F61F76">
        <w:rPr>
          <w:rFonts w:ascii="Times New Roman" w:hAnsi="Times New Roman" w:cs="Times New Roman"/>
          <w:sz w:val="24"/>
          <w:szCs w:val="24"/>
        </w:rPr>
        <w:t>Label the pegs as A, B and C</w:t>
      </w:r>
    </w:p>
    <w:p w:rsidR="00416AAA" w:rsidRPr="00F61F76" w:rsidRDefault="00416AAA" w:rsidP="00D21095">
      <w:pPr>
        <w:numPr>
          <w:ilvl w:val="0"/>
          <w:numId w:val="29"/>
        </w:numPr>
        <w:spacing w:after="0" w:line="360" w:lineRule="auto"/>
        <w:ind w:left="720"/>
        <w:jc w:val="both"/>
        <w:rPr>
          <w:rFonts w:ascii="Times New Roman" w:hAnsi="Times New Roman" w:cs="Times New Roman"/>
          <w:sz w:val="24"/>
          <w:szCs w:val="24"/>
        </w:rPr>
      </w:pPr>
      <w:r w:rsidRPr="00F61F76">
        <w:rPr>
          <w:rFonts w:ascii="Times New Roman" w:hAnsi="Times New Roman" w:cs="Times New Roman"/>
          <w:sz w:val="24"/>
          <w:szCs w:val="24"/>
        </w:rPr>
        <w:t>Let N be the total number of discs</w:t>
      </w:r>
    </w:p>
    <w:p w:rsidR="00416AAA" w:rsidRPr="00F61F76" w:rsidRDefault="00416AAA" w:rsidP="00D21095">
      <w:pPr>
        <w:numPr>
          <w:ilvl w:val="0"/>
          <w:numId w:val="29"/>
        </w:numPr>
        <w:spacing w:after="0" w:line="360" w:lineRule="auto"/>
        <w:ind w:left="720"/>
        <w:jc w:val="both"/>
        <w:rPr>
          <w:rFonts w:ascii="Times New Roman" w:hAnsi="Times New Roman" w:cs="Times New Roman"/>
          <w:sz w:val="24"/>
          <w:szCs w:val="24"/>
        </w:rPr>
      </w:pPr>
      <w:r w:rsidRPr="00F61F76">
        <w:rPr>
          <w:rFonts w:ascii="Times New Roman" w:hAnsi="Times New Roman" w:cs="Times New Roman"/>
          <w:sz w:val="24"/>
          <w:szCs w:val="24"/>
        </w:rPr>
        <w:t>Number the discs from 1 (smallest, topmost) to N (largest, bottommost)</w:t>
      </w:r>
    </w:p>
    <w:p w:rsidR="00416AAA" w:rsidRPr="00F61F76" w:rsidRDefault="00416AAA" w:rsidP="00F21414">
      <w:pPr>
        <w:spacing w:line="360" w:lineRule="auto"/>
        <w:ind w:firstLine="360"/>
        <w:jc w:val="both"/>
        <w:rPr>
          <w:rFonts w:ascii="Times New Roman" w:hAnsi="Times New Roman" w:cs="Times New Roman"/>
          <w:sz w:val="24"/>
          <w:szCs w:val="24"/>
        </w:rPr>
      </w:pPr>
      <w:r w:rsidRPr="00F61F76">
        <w:rPr>
          <w:rFonts w:ascii="Times New Roman" w:hAnsi="Times New Roman" w:cs="Times New Roman"/>
          <w:sz w:val="24"/>
          <w:szCs w:val="24"/>
        </w:rPr>
        <w:t>To move N discs from peg A to peg C:</w:t>
      </w:r>
    </w:p>
    <w:p w:rsidR="00416AAA" w:rsidRPr="00F61F76" w:rsidRDefault="00416AAA" w:rsidP="00D21095">
      <w:pPr>
        <w:numPr>
          <w:ilvl w:val="0"/>
          <w:numId w:val="30"/>
        </w:numPr>
        <w:spacing w:after="0" w:line="360" w:lineRule="auto"/>
        <w:ind w:left="720"/>
        <w:jc w:val="both"/>
        <w:rPr>
          <w:rFonts w:ascii="Times New Roman" w:hAnsi="Times New Roman" w:cs="Times New Roman"/>
          <w:sz w:val="24"/>
          <w:szCs w:val="24"/>
        </w:rPr>
      </w:pPr>
      <w:r w:rsidRPr="00F61F76">
        <w:rPr>
          <w:rFonts w:ascii="Times New Roman" w:hAnsi="Times New Roman" w:cs="Times New Roman"/>
          <w:sz w:val="24"/>
          <w:szCs w:val="24"/>
        </w:rPr>
        <w:t>Move N−1 discs from A to B. This leaves disc N alone on peg A</w:t>
      </w:r>
    </w:p>
    <w:p w:rsidR="00416AAA" w:rsidRPr="00F61F76" w:rsidRDefault="00416AAA" w:rsidP="00D21095">
      <w:pPr>
        <w:numPr>
          <w:ilvl w:val="0"/>
          <w:numId w:val="30"/>
        </w:numPr>
        <w:spacing w:after="0" w:line="360" w:lineRule="auto"/>
        <w:ind w:left="720"/>
        <w:jc w:val="both"/>
        <w:rPr>
          <w:rFonts w:ascii="Times New Roman" w:hAnsi="Times New Roman" w:cs="Times New Roman"/>
          <w:sz w:val="24"/>
          <w:szCs w:val="24"/>
        </w:rPr>
      </w:pPr>
      <w:r w:rsidRPr="00F61F76">
        <w:rPr>
          <w:rFonts w:ascii="Times New Roman" w:hAnsi="Times New Roman" w:cs="Times New Roman"/>
          <w:sz w:val="24"/>
          <w:szCs w:val="24"/>
        </w:rPr>
        <w:t>Move disc N from A to C</w:t>
      </w:r>
    </w:p>
    <w:p w:rsidR="00416AAA" w:rsidRPr="00F61F76" w:rsidRDefault="00416AAA" w:rsidP="00D21095">
      <w:pPr>
        <w:numPr>
          <w:ilvl w:val="0"/>
          <w:numId w:val="30"/>
        </w:numPr>
        <w:spacing w:after="0" w:line="360" w:lineRule="auto"/>
        <w:ind w:left="720"/>
        <w:jc w:val="both"/>
        <w:rPr>
          <w:rFonts w:ascii="Times New Roman" w:hAnsi="Times New Roman" w:cs="Times New Roman"/>
          <w:sz w:val="24"/>
          <w:szCs w:val="24"/>
        </w:rPr>
      </w:pPr>
      <w:r w:rsidRPr="00F61F76">
        <w:rPr>
          <w:rFonts w:ascii="Times New Roman" w:hAnsi="Times New Roman" w:cs="Times New Roman"/>
          <w:sz w:val="24"/>
          <w:szCs w:val="24"/>
        </w:rPr>
        <w:lastRenderedPageBreak/>
        <w:t>Move N−1 discs f</w:t>
      </w:r>
      <w:r>
        <w:rPr>
          <w:rFonts w:ascii="Times New Roman" w:hAnsi="Times New Roman" w:cs="Times New Roman"/>
          <w:sz w:val="24"/>
          <w:szCs w:val="24"/>
        </w:rPr>
        <w:t>rom B to C so they sit on disc N</w:t>
      </w:r>
    </w:p>
    <w:p w:rsidR="00F61F76" w:rsidRPr="00F61F76" w:rsidRDefault="00416AAA" w:rsidP="002E514F">
      <w:pPr>
        <w:spacing w:line="360" w:lineRule="auto"/>
        <w:ind w:left="360" w:firstLine="360"/>
        <w:jc w:val="both"/>
        <w:rPr>
          <w:rFonts w:ascii="Times New Roman" w:eastAsia="Times New Roman" w:hAnsi="Times New Roman"/>
          <w:b/>
          <w:sz w:val="28"/>
        </w:rPr>
      </w:pPr>
      <w:r w:rsidRPr="00F61F76">
        <w:rPr>
          <w:rFonts w:ascii="Times New Roman" w:hAnsi="Times New Roman" w:cs="Times New Roman"/>
          <w:sz w:val="24"/>
          <w:szCs w:val="24"/>
        </w:rPr>
        <w:t>The above is a recursive algorithm, to carry out steps 1 and 3, apply the same algorithm again for N−1. The entire procedure is a finite number of steps, since at some point the algorithm will be required for N = 1. This step, moving a single disc from peg A to peg C, is trivial. This approach can be given a rigorous mathematical formalism with the theory of dynamic programming and is often used as an example of recursion when teaching programming.</w:t>
      </w:r>
      <w:r w:rsidRPr="00F61F76">
        <w:rPr>
          <w:rFonts w:ascii="Times New Roman" w:hAnsi="Times New Roman" w:cs="Times New Roman"/>
          <w:sz w:val="24"/>
          <w:szCs w:val="24"/>
        </w:rPr>
        <w:cr/>
      </w:r>
    </w:p>
    <w:p w:rsidR="00467E61" w:rsidRDefault="008355F2" w:rsidP="00D21095">
      <w:pPr>
        <w:pStyle w:val="ListParagraph1"/>
        <w:numPr>
          <w:ilvl w:val="1"/>
          <w:numId w:val="9"/>
        </w:numPr>
        <w:spacing w:line="360" w:lineRule="auto"/>
        <w:ind w:left="720"/>
        <w:rPr>
          <w:rFonts w:ascii="Times New Roman" w:eastAsia="Times New Roman" w:hAnsi="Times New Roman"/>
          <w:b/>
          <w:sz w:val="32"/>
        </w:rPr>
      </w:pPr>
      <w:r>
        <w:rPr>
          <w:rFonts w:ascii="Times New Roman" w:eastAsia="Times New Roman" w:hAnsi="Times New Roman"/>
          <w:b/>
          <w:sz w:val="32"/>
        </w:rPr>
        <w:t>DATA FLOW DIAGRAM</w:t>
      </w:r>
    </w:p>
    <w:p w:rsidR="00467E61" w:rsidRDefault="008355F2" w:rsidP="007C1EFA">
      <w:pPr>
        <w:spacing w:line="360" w:lineRule="auto"/>
        <w:ind w:left="720" w:firstLine="720"/>
        <w:jc w:val="both"/>
        <w:rPr>
          <w:rFonts w:ascii="Times New Roman" w:eastAsia="Times New Roman" w:hAnsi="Times New Roman"/>
          <w:sz w:val="24"/>
        </w:rPr>
      </w:pPr>
      <w:r>
        <w:rPr>
          <w:rFonts w:ascii="Times New Roman" w:eastAsia="Times New Roman" w:hAnsi="Times New Roman"/>
          <w:sz w:val="24"/>
        </w:rPr>
        <w:t>The interaction with the windows is i</w:t>
      </w:r>
      <w:r w:rsidR="00333626">
        <w:rPr>
          <w:rFonts w:ascii="Times New Roman" w:eastAsia="Times New Roman" w:hAnsi="Times New Roman"/>
          <w:sz w:val="24"/>
        </w:rPr>
        <w:t>nitialized using glutInit() Open</w:t>
      </w:r>
      <w:r>
        <w:rPr>
          <w:rFonts w:ascii="Times New Roman" w:eastAsia="Times New Roman" w:hAnsi="Times New Roman"/>
          <w:sz w:val="24"/>
        </w:rPr>
        <w:t>GL API. The display mode-double buffer and depth buffer is,</w:t>
      </w:r>
      <w:r>
        <w:rPr>
          <w:rFonts w:ascii="Times New Roman" w:eastAsia="Times New Roman" w:hAnsi="Times New Roman"/>
          <w:sz w:val="24"/>
          <w:lang w:val="en-IN"/>
        </w:rPr>
        <w:t xml:space="preserve"> </w:t>
      </w:r>
      <w:r>
        <w:rPr>
          <w:rFonts w:ascii="Times New Roman" w:eastAsia="Times New Roman" w:hAnsi="Times New Roman"/>
          <w:sz w:val="24"/>
        </w:rPr>
        <w:t>various callback functions for drawing and redrawing,</w:t>
      </w:r>
      <w:r>
        <w:rPr>
          <w:rFonts w:ascii="Times New Roman" w:eastAsia="Times New Roman" w:hAnsi="Times New Roman"/>
          <w:sz w:val="24"/>
          <w:lang w:val="en-IN"/>
        </w:rPr>
        <w:t xml:space="preserve"> </w:t>
      </w:r>
      <w:r>
        <w:rPr>
          <w:rFonts w:ascii="Times New Roman" w:eastAsia="Times New Roman" w:hAnsi="Times New Roman"/>
          <w:sz w:val="24"/>
        </w:rPr>
        <w:t>for mouse and keyboard interfaces,</w:t>
      </w:r>
      <w:r>
        <w:rPr>
          <w:rFonts w:ascii="Times New Roman" w:eastAsia="Times New Roman" w:hAnsi="Times New Roman"/>
          <w:sz w:val="24"/>
          <w:lang w:val="en-IN"/>
        </w:rPr>
        <w:t xml:space="preserve"> </w:t>
      </w:r>
      <w:r>
        <w:rPr>
          <w:rFonts w:ascii="Times New Roman" w:eastAsia="Times New Roman" w:hAnsi="Times New Roman"/>
          <w:sz w:val="24"/>
        </w:rPr>
        <w:t>input and calculate functions for various mathematical calculations, the window position and size are also initialized and create the window to display the output.</w:t>
      </w:r>
    </w:p>
    <w:p w:rsidR="00110474" w:rsidRDefault="00110474" w:rsidP="00D21095">
      <w:pPr>
        <w:spacing w:line="360" w:lineRule="auto"/>
        <w:ind w:left="720"/>
        <w:jc w:val="both"/>
        <w:rPr>
          <w:rFonts w:ascii="Times New Roman" w:eastAsia="Times New Roman" w:hAnsi="Times New Roman"/>
          <w:sz w:val="24"/>
        </w:rPr>
      </w:pPr>
    </w:p>
    <w:p w:rsidR="00467E61" w:rsidRDefault="00110474" w:rsidP="00D21095">
      <w:pPr>
        <w:spacing w:line="360" w:lineRule="auto"/>
        <w:ind w:left="720"/>
        <w:jc w:val="both"/>
        <w:rPr>
          <w:rFonts w:ascii="Times New Roman" w:eastAsia="Times New Roman" w:hAnsi="Times New Roman"/>
          <w:sz w:val="24"/>
        </w:rPr>
      </w:pPr>
      <w:r>
        <w:rPr>
          <w:rFonts w:ascii="Times New Roman" w:eastAsia="Times New Roman" w:hAnsi="Times New Roman"/>
          <w:noProof/>
          <w:sz w:val="24"/>
          <w:lang w:val="en-IN" w:eastAsia="en-IN"/>
        </w:rPr>
        <w:drawing>
          <wp:anchor distT="0" distB="0" distL="114300" distR="114300" simplePos="0" relativeHeight="251659264" behindDoc="1" locked="0" layoutInCell="1" allowOverlap="1">
            <wp:simplePos x="0" y="0"/>
            <wp:positionH relativeFrom="margin">
              <wp:align>right</wp:align>
            </wp:positionH>
            <wp:positionV relativeFrom="paragraph">
              <wp:posOffset>6696</wp:posOffset>
            </wp:positionV>
            <wp:extent cx="5149850" cy="718185"/>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49850" cy="718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7E61" w:rsidRDefault="00467E61" w:rsidP="00D21095">
      <w:pPr>
        <w:tabs>
          <w:tab w:val="left" w:pos="1440"/>
        </w:tabs>
        <w:spacing w:after="0" w:line="360" w:lineRule="auto"/>
        <w:ind w:left="720"/>
        <w:rPr>
          <w:rFonts w:ascii="Times New Roman" w:eastAsia="Times New Roman" w:hAnsi="Times New Roman" w:cs="Times New Roman"/>
          <w:color w:val="000000"/>
          <w:sz w:val="24"/>
          <w:szCs w:val="24"/>
        </w:rPr>
      </w:pPr>
    </w:p>
    <w:p w:rsidR="00110474" w:rsidRDefault="00110474" w:rsidP="00110474">
      <w:pPr>
        <w:spacing w:line="360" w:lineRule="auto"/>
        <w:ind w:left="720"/>
        <w:jc w:val="center"/>
        <w:rPr>
          <w:rFonts w:ascii="Times New Roman" w:eastAsia="Times New Roman" w:hAnsi="Times New Roman"/>
          <w:b/>
          <w:sz w:val="24"/>
        </w:rPr>
      </w:pPr>
    </w:p>
    <w:p w:rsidR="00467E61" w:rsidRDefault="00110474" w:rsidP="00110474">
      <w:pPr>
        <w:spacing w:line="360" w:lineRule="auto"/>
        <w:ind w:left="720"/>
        <w:rPr>
          <w:rFonts w:ascii="Times New Roman" w:eastAsia="Times New Roman" w:hAnsi="Times New Roman"/>
          <w:b/>
          <w:sz w:val="24"/>
        </w:rPr>
      </w:pPr>
      <w:r>
        <w:rPr>
          <w:rFonts w:ascii="Times New Roman" w:eastAsia="Times New Roman" w:hAnsi="Times New Roman"/>
          <w:b/>
          <w:sz w:val="24"/>
        </w:rPr>
        <w:t xml:space="preserve">   </w:t>
      </w:r>
      <w:r w:rsidR="009C3DAB">
        <w:rPr>
          <w:rFonts w:ascii="Times New Roman" w:eastAsia="Times New Roman" w:hAnsi="Times New Roman"/>
          <w:b/>
          <w:sz w:val="24"/>
        </w:rPr>
        <w:t xml:space="preserve">                             </w:t>
      </w:r>
      <w:r w:rsidR="009050E8">
        <w:rPr>
          <w:rFonts w:ascii="Times New Roman" w:eastAsia="Times New Roman" w:hAnsi="Times New Roman"/>
          <w:b/>
          <w:sz w:val="24"/>
        </w:rPr>
        <w:t>Fig 3</w:t>
      </w:r>
      <w:r w:rsidR="008355F2">
        <w:rPr>
          <w:rFonts w:ascii="Times New Roman" w:eastAsia="Times New Roman" w:hAnsi="Times New Roman"/>
          <w:b/>
          <w:sz w:val="24"/>
        </w:rPr>
        <w:t>.1 Graphics function flow</w:t>
      </w:r>
    </w:p>
    <w:p w:rsidR="004B140F" w:rsidRDefault="004B140F" w:rsidP="00110474">
      <w:pPr>
        <w:spacing w:line="360" w:lineRule="auto"/>
        <w:ind w:left="720"/>
        <w:rPr>
          <w:rFonts w:ascii="Times New Roman" w:eastAsia="Times New Roman" w:hAnsi="Times New Roman"/>
          <w:b/>
          <w:sz w:val="24"/>
        </w:rPr>
      </w:pPr>
    </w:p>
    <w:p w:rsidR="004B140F" w:rsidRDefault="004B140F" w:rsidP="00110474">
      <w:pPr>
        <w:spacing w:line="360" w:lineRule="auto"/>
        <w:ind w:left="720"/>
        <w:rPr>
          <w:rFonts w:ascii="Times New Roman" w:eastAsia="Times New Roman" w:hAnsi="Times New Roman"/>
          <w:b/>
          <w:sz w:val="24"/>
        </w:rPr>
      </w:pPr>
    </w:p>
    <w:p w:rsidR="004B140F" w:rsidRDefault="004B140F" w:rsidP="00110474">
      <w:pPr>
        <w:spacing w:line="360" w:lineRule="auto"/>
        <w:ind w:left="720"/>
        <w:rPr>
          <w:rFonts w:ascii="Times New Roman" w:eastAsia="Times New Roman" w:hAnsi="Times New Roman"/>
          <w:b/>
          <w:sz w:val="24"/>
        </w:rPr>
      </w:pPr>
    </w:p>
    <w:p w:rsidR="004B140F" w:rsidRDefault="004B140F" w:rsidP="00110474">
      <w:pPr>
        <w:spacing w:line="360" w:lineRule="auto"/>
        <w:ind w:left="720"/>
        <w:rPr>
          <w:rFonts w:ascii="Times New Roman" w:eastAsia="Times New Roman" w:hAnsi="Times New Roman"/>
          <w:b/>
          <w:sz w:val="24"/>
        </w:rPr>
      </w:pPr>
    </w:p>
    <w:p w:rsidR="004B140F" w:rsidRDefault="004B140F" w:rsidP="00110474">
      <w:pPr>
        <w:spacing w:line="360" w:lineRule="auto"/>
        <w:ind w:left="720"/>
        <w:rPr>
          <w:rFonts w:ascii="Times New Roman" w:eastAsia="Times New Roman" w:hAnsi="Times New Roman"/>
          <w:b/>
          <w:sz w:val="24"/>
        </w:rPr>
      </w:pPr>
    </w:p>
    <w:p w:rsidR="004B140F" w:rsidRDefault="004B140F" w:rsidP="00110474">
      <w:pPr>
        <w:spacing w:line="360" w:lineRule="auto"/>
        <w:ind w:left="720"/>
        <w:rPr>
          <w:rFonts w:ascii="Times New Roman" w:eastAsia="Times New Roman" w:hAnsi="Times New Roman"/>
          <w:b/>
          <w:sz w:val="24"/>
        </w:rPr>
      </w:pPr>
    </w:p>
    <w:p w:rsidR="004B140F" w:rsidRDefault="004B140F" w:rsidP="00110474">
      <w:pPr>
        <w:spacing w:line="360" w:lineRule="auto"/>
        <w:ind w:left="720"/>
        <w:rPr>
          <w:rFonts w:ascii="Times New Roman" w:eastAsia="Times New Roman" w:hAnsi="Times New Roman"/>
          <w:b/>
          <w:sz w:val="24"/>
        </w:rPr>
      </w:pPr>
    </w:p>
    <w:p w:rsidR="00467E61" w:rsidRDefault="00011DEE" w:rsidP="00D21095">
      <w:pPr>
        <w:pStyle w:val="ListParagraph1"/>
        <w:numPr>
          <w:ilvl w:val="1"/>
          <w:numId w:val="9"/>
        </w:numPr>
        <w:spacing w:line="360" w:lineRule="auto"/>
        <w:ind w:left="720"/>
        <w:rPr>
          <w:rFonts w:ascii="Times New Roman" w:eastAsia="Times New Roman" w:hAnsi="Times New Roman"/>
          <w:b/>
          <w:sz w:val="32"/>
        </w:rPr>
      </w:pPr>
      <w:r>
        <w:rPr>
          <w:rFonts w:ascii="Times New Roman" w:eastAsia="Times New Roman" w:hAnsi="Times New Roman"/>
          <w:b/>
          <w:sz w:val="32"/>
        </w:rPr>
        <w:lastRenderedPageBreak/>
        <w:t>FLO</w:t>
      </w:r>
      <w:r w:rsidR="008355F2">
        <w:rPr>
          <w:rFonts w:ascii="Times New Roman" w:eastAsia="Times New Roman" w:hAnsi="Times New Roman"/>
          <w:b/>
          <w:sz w:val="32"/>
        </w:rPr>
        <w:t>WCHART</w:t>
      </w:r>
    </w:p>
    <w:p w:rsidR="0019638D" w:rsidRDefault="0019638D" w:rsidP="0019638D">
      <w:pPr>
        <w:pStyle w:val="ListParagraph1"/>
        <w:spacing w:line="360" w:lineRule="auto"/>
        <w:rPr>
          <w:rFonts w:ascii="Times New Roman" w:eastAsia="Times New Roman" w:hAnsi="Times New Roman"/>
          <w:sz w:val="24"/>
          <w:szCs w:val="24"/>
        </w:rPr>
      </w:pPr>
      <w:r>
        <w:rPr>
          <w:rFonts w:ascii="Times New Roman" w:eastAsia="Times New Roman" w:hAnsi="Times New Roman"/>
          <w:sz w:val="24"/>
          <w:szCs w:val="24"/>
        </w:rPr>
        <w:t>A simple flow chart describing the events occurring is described below.</w:t>
      </w:r>
    </w:p>
    <w:p w:rsidR="005E4819" w:rsidRPr="00DA1346" w:rsidRDefault="00011DEE" w:rsidP="00D14D13">
      <w:pPr>
        <w:spacing w:line="360" w:lineRule="auto"/>
        <w:jc w:val="center"/>
        <w:rPr>
          <w:rFonts w:ascii="Times New Roman" w:eastAsia="Times New Roman" w:hAnsi="Times New Roman"/>
          <w:b/>
          <w:sz w:val="24"/>
          <w:szCs w:val="24"/>
        </w:rPr>
      </w:pPr>
      <w:r>
        <w:rPr>
          <w:rFonts w:ascii="Times New Roman" w:hAnsi="Times New Roman" w:cs="Times New Roman"/>
          <w:b/>
          <w:noProof/>
          <w:sz w:val="24"/>
          <w:szCs w:val="24"/>
          <w:lang w:val="en-IN" w:eastAsia="en-IN"/>
        </w:rPr>
        <w:drawing>
          <wp:inline distT="0" distB="0" distL="0" distR="0">
            <wp:extent cx="2353862" cy="7658100"/>
            <wp:effectExtent l="0" t="0" r="889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374153" cy="7724114"/>
                    </a:xfrm>
                    <a:prstGeom prst="rect">
                      <a:avLst/>
                    </a:prstGeom>
                    <a:noFill/>
                    <a:ln>
                      <a:noFill/>
                    </a:ln>
                  </pic:spPr>
                </pic:pic>
              </a:graphicData>
            </a:graphic>
          </wp:inline>
        </w:drawing>
      </w:r>
    </w:p>
    <w:p w:rsidR="00E36D44" w:rsidRPr="00DA1346" w:rsidRDefault="00E36D44" w:rsidP="00D14D13">
      <w:pPr>
        <w:spacing w:line="360" w:lineRule="auto"/>
        <w:jc w:val="center"/>
        <w:rPr>
          <w:rFonts w:ascii="Times New Roman" w:eastAsia="Times New Roman" w:hAnsi="Times New Roman"/>
          <w:b/>
          <w:sz w:val="24"/>
          <w:szCs w:val="24"/>
        </w:rPr>
      </w:pPr>
      <w:r w:rsidRPr="00DA1346">
        <w:rPr>
          <w:rFonts w:ascii="Times New Roman" w:eastAsia="Times New Roman" w:hAnsi="Times New Roman"/>
          <w:b/>
          <w:sz w:val="24"/>
          <w:szCs w:val="24"/>
        </w:rPr>
        <w:t>Figure 3.2 – Flow chart of the application</w:t>
      </w:r>
    </w:p>
    <w:p w:rsidR="00467E61" w:rsidRDefault="00D14D13" w:rsidP="00F2046D">
      <w:pPr>
        <w:spacing w:line="360" w:lineRule="auto"/>
        <w:rPr>
          <w:rFonts w:ascii="Times New Roman" w:eastAsia="Times New Roman" w:hAnsi="Times New Roman"/>
          <w:b/>
          <w:sz w:val="36"/>
        </w:rPr>
      </w:pPr>
      <w:r>
        <w:rPr>
          <w:rFonts w:ascii="Times New Roman" w:eastAsia="Times New Roman" w:hAnsi="Times New Roman"/>
          <w:b/>
          <w:noProof/>
          <w:sz w:val="36"/>
          <w:lang w:val="en-IN" w:eastAsia="en-IN"/>
        </w:rPr>
        <w:lastRenderedPageBreak/>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-532130</wp:posOffset>
                </wp:positionV>
                <wp:extent cx="5981700" cy="520700"/>
                <wp:effectExtent l="0" t="0" r="19050" b="12700"/>
                <wp:wrapNone/>
                <wp:docPr id="1" name="Rectangle 1"/>
                <wp:cNvGraphicFramePr/>
                <a:graphic xmlns:a="http://schemas.openxmlformats.org/drawingml/2006/main">
                  <a:graphicData uri="http://schemas.microsoft.com/office/word/2010/wordprocessingShape">
                    <wps:wsp>
                      <wps:cNvSpPr/>
                      <wps:spPr>
                        <a:xfrm>
                          <a:off x="0" y="0"/>
                          <a:ext cx="5981700" cy="5207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FB4F9D" id="Rectangle 1" o:spid="_x0000_s1026" style="position:absolute;margin-left:0;margin-top:-41.9pt;width:471pt;height:41pt;z-index:25166336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" fillcolor="white [3212]" strokecolor="white [3212]" strokeweight="2pt">
                <w10:wrap anchorx="margin"/>
              </v:rect>
            </w:pict>
          </mc:Fallback>
        </mc:AlternateContent>
      </w:r>
      <w:r w:rsidR="008355F2">
        <w:rPr>
          <w:rFonts w:ascii="Times New Roman" w:eastAsia="Times New Roman" w:hAnsi="Times New Roman"/>
          <w:b/>
          <w:sz w:val="36"/>
        </w:rPr>
        <w:t>CHAPTER 4</w:t>
      </w:r>
    </w:p>
    <w:p w:rsidR="00467E61" w:rsidRDefault="008355F2" w:rsidP="00D21095">
      <w:pPr>
        <w:spacing w:line="360" w:lineRule="auto"/>
        <w:ind w:left="720"/>
        <w:jc w:val="center"/>
        <w:rPr>
          <w:rFonts w:ascii="Times New Roman" w:eastAsia="Times New Roman" w:hAnsi="Times New Roman"/>
          <w:b/>
          <w:sz w:val="36"/>
        </w:rPr>
      </w:pPr>
      <w:r>
        <w:rPr>
          <w:rFonts w:ascii="Times New Roman" w:eastAsia="Times New Roman" w:hAnsi="Times New Roman"/>
          <w:b/>
          <w:sz w:val="36"/>
        </w:rPr>
        <w:t>IMPLEMENTATION</w:t>
      </w:r>
    </w:p>
    <w:p w:rsidR="00467E61" w:rsidRDefault="008355F2" w:rsidP="005E4819">
      <w:pPr>
        <w:spacing w:line="360" w:lineRule="auto"/>
        <w:rPr>
          <w:rFonts w:ascii="Times New Roman" w:eastAsia="Times New Roman" w:hAnsi="Times New Roman"/>
          <w:b/>
          <w:sz w:val="32"/>
        </w:rPr>
      </w:pPr>
      <w:r>
        <w:rPr>
          <w:rFonts w:ascii="Times New Roman" w:eastAsia="Times New Roman" w:hAnsi="Times New Roman"/>
          <w:b/>
          <w:sz w:val="32"/>
        </w:rPr>
        <w:t>4.1 MODULE DESCRIPTION</w:t>
      </w:r>
    </w:p>
    <w:p w:rsidR="001C6078" w:rsidRPr="00177D07" w:rsidRDefault="00177D07" w:rsidP="001C6078">
      <w:pPr>
        <w:pStyle w:val="ListParagraph1"/>
        <w:numPr>
          <w:ilvl w:val="0"/>
          <w:numId w:val="14"/>
        </w:numPr>
        <w:spacing w:line="360" w:lineRule="auto"/>
        <w:rPr>
          <w:rFonts w:ascii="Times New Roman" w:eastAsia="Times New Roman" w:hAnsi="Times New Roman"/>
          <w:b/>
          <w:sz w:val="32"/>
        </w:rPr>
      </w:pPr>
      <w:r>
        <w:rPr>
          <w:rFonts w:ascii="Times New Roman" w:hAnsi="Times New Roman" w:cs="Times New Roman"/>
          <w:bCs/>
          <w:sz w:val="24"/>
          <w:szCs w:val="24"/>
          <w:lang w:val="en-IN"/>
        </w:rPr>
        <w:t>void initialize() – This function initializes the display parameters</w:t>
      </w:r>
    </w:p>
    <w:p w:rsidR="00177D07" w:rsidRPr="00177D07" w:rsidRDefault="00177D07" w:rsidP="001C6078">
      <w:pPr>
        <w:pStyle w:val="ListParagraph1"/>
        <w:numPr>
          <w:ilvl w:val="0"/>
          <w:numId w:val="14"/>
        </w:numPr>
        <w:spacing w:line="360" w:lineRule="auto"/>
        <w:rPr>
          <w:rFonts w:ascii="Times New Roman" w:eastAsia="Times New Roman" w:hAnsi="Times New Roman"/>
          <w:b/>
          <w:sz w:val="32"/>
        </w:rPr>
      </w:pPr>
      <w:r>
        <w:rPr>
          <w:rFonts w:ascii="Times New Roman" w:hAnsi="Times New Roman" w:cs="Times New Roman"/>
          <w:bCs/>
          <w:sz w:val="24"/>
          <w:szCs w:val="24"/>
          <w:lang w:val="en-IN"/>
        </w:rPr>
        <w:t>void initialize_game() – This function initializes the parameters required for Pegs and Game board.</w:t>
      </w:r>
    </w:p>
    <w:p w:rsidR="00177D07" w:rsidRPr="00177D07" w:rsidRDefault="00177D07" w:rsidP="001C6078">
      <w:pPr>
        <w:pStyle w:val="ListParagraph1"/>
        <w:numPr>
          <w:ilvl w:val="0"/>
          <w:numId w:val="14"/>
        </w:numPr>
        <w:spacing w:line="360" w:lineRule="auto"/>
        <w:rPr>
          <w:rFonts w:ascii="Times New Roman" w:eastAsia="Times New Roman" w:hAnsi="Times New Roman"/>
          <w:b/>
          <w:sz w:val="32"/>
        </w:rPr>
      </w:pPr>
      <w:r>
        <w:rPr>
          <w:rFonts w:ascii="Times New Roman" w:hAnsi="Times New Roman" w:cs="Times New Roman"/>
          <w:bCs/>
          <w:sz w:val="24"/>
          <w:szCs w:val="24"/>
        </w:rPr>
        <w:t xml:space="preserve">void display_handler() – This is the display handler for the second window. </w:t>
      </w:r>
    </w:p>
    <w:p w:rsidR="00177D07" w:rsidRPr="00177D07" w:rsidRDefault="00177D07" w:rsidP="001C6078">
      <w:pPr>
        <w:pStyle w:val="ListParagraph1"/>
        <w:numPr>
          <w:ilvl w:val="0"/>
          <w:numId w:val="14"/>
        </w:numPr>
        <w:spacing w:line="360" w:lineRule="auto"/>
        <w:rPr>
          <w:rFonts w:ascii="Times New Roman" w:eastAsia="Times New Roman" w:hAnsi="Times New Roman"/>
          <w:b/>
          <w:sz w:val="32"/>
        </w:rPr>
      </w:pPr>
      <w:r>
        <w:rPr>
          <w:rFonts w:ascii="Times New Roman" w:hAnsi="Times New Roman" w:cs="Times New Roman"/>
          <w:bCs/>
          <w:sz w:val="24"/>
          <w:szCs w:val="24"/>
        </w:rPr>
        <w:t>void anim_handler() – This function handles all the animation required for the game.</w:t>
      </w:r>
    </w:p>
    <w:p w:rsidR="00177D07" w:rsidRPr="00177D07" w:rsidRDefault="00177D07" w:rsidP="001C6078">
      <w:pPr>
        <w:pStyle w:val="ListParagraph1"/>
        <w:numPr>
          <w:ilvl w:val="0"/>
          <w:numId w:val="14"/>
        </w:numPr>
        <w:spacing w:line="360" w:lineRule="auto"/>
        <w:rPr>
          <w:rFonts w:ascii="Times New Roman" w:eastAsia="Times New Roman" w:hAnsi="Times New Roman"/>
          <w:b/>
          <w:sz w:val="32"/>
        </w:rPr>
      </w:pPr>
      <w:r>
        <w:rPr>
          <w:rFonts w:ascii="Times New Roman" w:hAnsi="Times New Roman" w:cs="Times New Roman"/>
          <w:bCs/>
          <w:sz w:val="24"/>
          <w:szCs w:val="24"/>
        </w:rPr>
        <w:t>void move_disc(int from_rod , int to_rod) – This function moves the disc from the first peg(from_rod) to second_peg(to_rod).</w:t>
      </w:r>
    </w:p>
    <w:p w:rsidR="00177D07" w:rsidRPr="00177D07" w:rsidRDefault="00177D07" w:rsidP="001C6078">
      <w:pPr>
        <w:pStyle w:val="ListParagraph1"/>
        <w:numPr>
          <w:ilvl w:val="0"/>
          <w:numId w:val="14"/>
        </w:numPr>
        <w:spacing w:line="360" w:lineRule="auto"/>
        <w:rPr>
          <w:rFonts w:ascii="Times New Roman" w:eastAsia="Times New Roman" w:hAnsi="Times New Roman"/>
          <w:b/>
          <w:sz w:val="32"/>
        </w:rPr>
      </w:pPr>
      <w:r>
        <w:rPr>
          <w:rFonts w:ascii="Times New Roman" w:hAnsi="Times New Roman" w:cs="Times New Roman"/>
          <w:bCs/>
          <w:sz w:val="24"/>
          <w:szCs w:val="24"/>
        </w:rPr>
        <w:t xml:space="preserve">void move_stack(int n, int f, int t) – This fuction is used to obtain the recursive solution to the problem. </w:t>
      </w:r>
    </w:p>
    <w:p w:rsidR="00177D07" w:rsidRPr="00177D07" w:rsidRDefault="00177D07" w:rsidP="001C6078">
      <w:pPr>
        <w:pStyle w:val="ListParagraph1"/>
        <w:numPr>
          <w:ilvl w:val="0"/>
          <w:numId w:val="14"/>
        </w:numPr>
        <w:spacing w:line="360" w:lineRule="auto"/>
        <w:rPr>
          <w:rFonts w:ascii="Times New Roman" w:eastAsia="Times New Roman" w:hAnsi="Times New Roman"/>
          <w:b/>
          <w:sz w:val="32"/>
        </w:rPr>
      </w:pPr>
      <w:r>
        <w:rPr>
          <w:rFonts w:ascii="Times New Roman" w:hAnsi="Times New Roman" w:cs="Times New Roman"/>
          <w:bCs/>
          <w:sz w:val="24"/>
          <w:szCs w:val="24"/>
        </w:rPr>
        <w:t xml:space="preserve">int main2() – The function provides the diver code for the second output window. </w:t>
      </w:r>
    </w:p>
    <w:p w:rsidR="00177D07" w:rsidRPr="00177D07" w:rsidRDefault="00177D07" w:rsidP="001C6078">
      <w:pPr>
        <w:pStyle w:val="ListParagraph1"/>
        <w:numPr>
          <w:ilvl w:val="0"/>
          <w:numId w:val="14"/>
        </w:numPr>
        <w:spacing w:line="360" w:lineRule="auto"/>
        <w:rPr>
          <w:rFonts w:ascii="Times New Roman" w:eastAsia="Times New Roman" w:hAnsi="Times New Roman"/>
          <w:b/>
          <w:sz w:val="32"/>
        </w:rPr>
      </w:pPr>
      <w:r>
        <w:rPr>
          <w:rFonts w:ascii="Times New Roman" w:hAnsi="Times New Roman" w:cs="Times New Roman"/>
          <w:bCs/>
          <w:sz w:val="24"/>
          <w:szCs w:val="24"/>
        </w:rPr>
        <w:t xml:space="preserve">void solve() – This function starts solving the problem from the initial state. </w:t>
      </w:r>
    </w:p>
    <w:p w:rsidR="00177D07" w:rsidRPr="00177D07" w:rsidRDefault="00177D07" w:rsidP="001C6078">
      <w:pPr>
        <w:pStyle w:val="ListParagraph1"/>
        <w:numPr>
          <w:ilvl w:val="0"/>
          <w:numId w:val="14"/>
        </w:numPr>
        <w:spacing w:line="360" w:lineRule="auto"/>
        <w:rPr>
          <w:rFonts w:ascii="Times New Roman" w:eastAsia="Times New Roman" w:hAnsi="Times New Roman"/>
          <w:b/>
          <w:sz w:val="32"/>
        </w:rPr>
      </w:pPr>
      <w:r>
        <w:rPr>
          <w:rFonts w:ascii="Times New Roman" w:hAnsi="Times New Roman" w:cs="Times New Roman"/>
          <w:bCs/>
          <w:sz w:val="24"/>
          <w:szCs w:val="24"/>
        </w:rPr>
        <w:t>int main() – This function provides the driver code for the first output window.</w:t>
      </w:r>
    </w:p>
    <w:p w:rsidR="00467E61" w:rsidRDefault="008355F2" w:rsidP="001C6078">
      <w:pPr>
        <w:pStyle w:val="ListParagraph1"/>
        <w:spacing w:line="360" w:lineRule="auto"/>
        <w:ind w:left="0"/>
        <w:rPr>
          <w:rFonts w:ascii="Times New Roman" w:eastAsia="Times New Roman" w:hAnsi="Times New Roman"/>
          <w:b/>
          <w:sz w:val="32"/>
        </w:rPr>
      </w:pPr>
      <w:r>
        <w:rPr>
          <w:rFonts w:ascii="Times New Roman" w:eastAsia="Times New Roman" w:hAnsi="Times New Roman"/>
          <w:b/>
          <w:sz w:val="32"/>
        </w:rPr>
        <w:t>4.2 HIGH LEVEL CODE</w:t>
      </w:r>
    </w:p>
    <w:p w:rsidR="00467E61" w:rsidRDefault="008355F2" w:rsidP="00230D27">
      <w:pPr>
        <w:spacing w:line="360" w:lineRule="auto"/>
        <w:ind w:firstLine="360"/>
        <w:rPr>
          <w:rFonts w:ascii="Times New Roman" w:eastAsia="Times New Roman" w:hAnsi="Times New Roman"/>
          <w:b/>
          <w:sz w:val="28"/>
        </w:rPr>
      </w:pPr>
      <w:r>
        <w:rPr>
          <w:rFonts w:ascii="Times New Roman" w:eastAsia="Times New Roman" w:hAnsi="Times New Roman"/>
          <w:b/>
          <w:sz w:val="28"/>
        </w:rPr>
        <w:t>4.2.1 BUILT-IN FUNCTIONS</w:t>
      </w:r>
    </w:p>
    <w:p w:rsidR="00467E61" w:rsidRDefault="008355F2" w:rsidP="00D21095">
      <w:pPr>
        <w:numPr>
          <w:ilvl w:val="0"/>
          <w:numId w:val="15"/>
        </w:numPr>
        <w:tabs>
          <w:tab w:val="left" w:pos="720"/>
        </w:tabs>
        <w:spacing w:after="0" w:line="360" w:lineRule="auto"/>
        <w:ind w:left="720" w:hanging="360"/>
        <w:rPr>
          <w:rFonts w:ascii="Symbol" w:eastAsia="Symbol" w:hAnsi="Symbol"/>
          <w:b/>
          <w:sz w:val="28"/>
        </w:rPr>
      </w:pPr>
      <w:r>
        <w:rPr>
          <w:rFonts w:ascii="Times New Roman" w:eastAsia="Times New Roman" w:hAnsi="Times New Roman"/>
          <w:b/>
          <w:sz w:val="28"/>
        </w:rPr>
        <w:t>void glClear(glEnum mode);</w:t>
      </w:r>
    </w:p>
    <w:p w:rsidR="00467E61" w:rsidRDefault="008355F2" w:rsidP="00D21095">
      <w:pPr>
        <w:spacing w:line="360" w:lineRule="auto"/>
        <w:ind w:left="720"/>
        <w:rPr>
          <w:rFonts w:ascii="Times New Roman" w:eastAsia="Times New Roman" w:hAnsi="Times New Roman"/>
          <w:sz w:val="24"/>
        </w:rPr>
      </w:pPr>
      <w:r>
        <w:rPr>
          <w:rFonts w:ascii="Times New Roman" w:eastAsia="Times New Roman" w:hAnsi="Times New Roman"/>
          <w:sz w:val="24"/>
        </w:rPr>
        <w:t xml:space="preserve">Clears the buffers namely color buffer and depth buffer. </w:t>
      </w:r>
      <w:r w:rsidR="00177D07">
        <w:rPr>
          <w:rFonts w:ascii="Times New Roman" w:eastAsia="Times New Roman" w:hAnsi="Times New Roman"/>
          <w:sz w:val="24"/>
        </w:rPr>
        <w:t>Mode</w:t>
      </w:r>
      <w:r>
        <w:rPr>
          <w:rFonts w:ascii="Times New Roman" w:eastAsia="Times New Roman" w:hAnsi="Times New Roman"/>
          <w:sz w:val="24"/>
        </w:rPr>
        <w:t xml:space="preserve"> refers to GL_COLOR_BUFFER_BIT or DEPTH_BUFFER_BIT.</w:t>
      </w:r>
    </w:p>
    <w:p w:rsidR="00467E61" w:rsidRDefault="008355F2" w:rsidP="00D21095">
      <w:pPr>
        <w:numPr>
          <w:ilvl w:val="0"/>
          <w:numId w:val="16"/>
        </w:numPr>
        <w:tabs>
          <w:tab w:val="left" w:pos="720"/>
        </w:tabs>
        <w:spacing w:after="0" w:line="360" w:lineRule="auto"/>
        <w:ind w:left="720" w:hanging="360"/>
        <w:rPr>
          <w:rFonts w:ascii="Symbol" w:eastAsia="Symbol" w:hAnsi="Symbol"/>
          <w:b/>
          <w:sz w:val="28"/>
        </w:rPr>
      </w:pPr>
      <w:r>
        <w:rPr>
          <w:rFonts w:ascii="Times New Roman" w:eastAsia="Times New Roman" w:hAnsi="Times New Roman"/>
          <w:b/>
          <w:sz w:val="28"/>
        </w:rPr>
        <w:t>void glutBitmapCharacter(void *font, int character);</w:t>
      </w:r>
    </w:p>
    <w:p w:rsidR="00467E61" w:rsidRDefault="008355F2" w:rsidP="00D21095">
      <w:pPr>
        <w:spacing w:line="360" w:lineRule="auto"/>
        <w:ind w:left="720"/>
        <w:rPr>
          <w:rFonts w:ascii="Times New Roman" w:hAnsi="Times New Roman" w:cs="Times New Roman"/>
          <w:sz w:val="24"/>
          <w:szCs w:val="24"/>
        </w:rPr>
      </w:pPr>
      <w:r>
        <w:rPr>
          <w:rFonts w:ascii="Times New Roman" w:eastAsia="Times New Roman" w:hAnsi="Times New Roman"/>
          <w:sz w:val="24"/>
        </w:rPr>
        <w:lastRenderedPageBreak/>
        <w:t xml:space="preserve">Without using any display lists, glutBitmapCharacter renders the character in the named bitmap font. The fonts used are </w:t>
      </w:r>
      <w:r>
        <w:rPr>
          <w:rFonts w:ascii="Times New Roman" w:hAnsi="Times New Roman" w:cs="Times New Roman"/>
          <w:sz w:val="24"/>
          <w:szCs w:val="24"/>
        </w:rPr>
        <w:t>GLUT_BITMAP_HELVETICA_18.</w:t>
      </w:r>
    </w:p>
    <w:p w:rsidR="00467E61" w:rsidRDefault="008355F2" w:rsidP="00D21095">
      <w:pPr>
        <w:numPr>
          <w:ilvl w:val="0"/>
          <w:numId w:val="17"/>
        </w:numPr>
        <w:tabs>
          <w:tab w:val="left" w:pos="720"/>
        </w:tabs>
        <w:spacing w:after="0" w:line="360" w:lineRule="auto"/>
        <w:ind w:left="720" w:hanging="360"/>
        <w:rPr>
          <w:rFonts w:ascii="Symbol" w:eastAsia="Symbol" w:hAnsi="Symbol"/>
          <w:b/>
          <w:sz w:val="28"/>
        </w:rPr>
      </w:pPr>
      <w:r>
        <w:rPr>
          <w:rFonts w:ascii="Times New Roman" w:eastAsia="Times New Roman" w:hAnsi="Times New Roman"/>
          <w:b/>
          <w:sz w:val="28"/>
        </w:rPr>
        <w:t>void glutInit(int *argc, char **argv);</w:t>
      </w:r>
    </w:p>
    <w:p w:rsidR="00467E61" w:rsidRDefault="008355F2" w:rsidP="00D21095">
      <w:pPr>
        <w:spacing w:line="360" w:lineRule="auto"/>
        <w:ind w:left="720"/>
        <w:rPr>
          <w:rFonts w:ascii="Times New Roman" w:eastAsia="Times New Roman" w:hAnsi="Times New Roman"/>
          <w:sz w:val="24"/>
        </w:rPr>
      </w:pPr>
      <w:r>
        <w:rPr>
          <w:rFonts w:ascii="Times New Roman" w:eastAsia="Times New Roman" w:hAnsi="Times New Roman"/>
          <w:sz w:val="24"/>
        </w:rPr>
        <w:t>Initializes GLUT; the arguments from main are passed in and can be used by the application.</w:t>
      </w:r>
    </w:p>
    <w:p w:rsidR="00467E61" w:rsidRDefault="008355F2" w:rsidP="00D21095">
      <w:pPr>
        <w:numPr>
          <w:ilvl w:val="0"/>
          <w:numId w:val="18"/>
        </w:numPr>
        <w:tabs>
          <w:tab w:val="left" w:pos="720"/>
        </w:tabs>
        <w:spacing w:after="0" w:line="360" w:lineRule="auto"/>
        <w:ind w:left="720" w:hanging="360"/>
        <w:rPr>
          <w:rFonts w:ascii="Symbol" w:eastAsia="Symbol" w:hAnsi="Symbol"/>
          <w:b/>
          <w:sz w:val="28"/>
        </w:rPr>
      </w:pPr>
      <w:r>
        <w:rPr>
          <w:rFonts w:ascii="Times New Roman" w:eastAsia="Times New Roman" w:hAnsi="Times New Roman"/>
          <w:b/>
          <w:sz w:val="28"/>
        </w:rPr>
        <w:t>void glutCreateWindow(char *title);</w:t>
      </w:r>
    </w:p>
    <w:p w:rsidR="00467E61" w:rsidRDefault="008355F2" w:rsidP="00D21095">
      <w:pPr>
        <w:spacing w:line="360" w:lineRule="auto"/>
        <w:ind w:left="720"/>
        <w:jc w:val="both"/>
        <w:rPr>
          <w:rFonts w:ascii="Times New Roman" w:eastAsia="Times New Roman" w:hAnsi="Times New Roman"/>
          <w:sz w:val="24"/>
        </w:rPr>
      </w:pPr>
      <w:r>
        <w:rPr>
          <w:rFonts w:ascii="Times New Roman" w:eastAsia="Times New Roman" w:hAnsi="Times New Roman"/>
          <w:sz w:val="24"/>
        </w:rPr>
        <w:t>Creates a window on display; the string title can be used to label the window. The return value provides a reference to the window that can be used when there are multiple windows.</w:t>
      </w:r>
    </w:p>
    <w:p w:rsidR="00467E61" w:rsidRDefault="008355F2" w:rsidP="00D21095">
      <w:pPr>
        <w:numPr>
          <w:ilvl w:val="0"/>
          <w:numId w:val="19"/>
        </w:numPr>
        <w:tabs>
          <w:tab w:val="left" w:pos="720"/>
        </w:tabs>
        <w:spacing w:after="0" w:line="360" w:lineRule="auto"/>
        <w:ind w:left="720" w:hanging="360"/>
        <w:rPr>
          <w:rFonts w:ascii="Symbol" w:eastAsia="Symbol" w:hAnsi="Symbol"/>
          <w:b/>
          <w:sz w:val="28"/>
        </w:rPr>
      </w:pPr>
      <w:r>
        <w:rPr>
          <w:rFonts w:ascii="Times New Roman" w:eastAsia="Times New Roman" w:hAnsi="Times New Roman"/>
          <w:b/>
          <w:sz w:val="28"/>
        </w:rPr>
        <w:t>void glutMainLoop();</w:t>
      </w:r>
    </w:p>
    <w:p w:rsidR="00467E61" w:rsidRDefault="008355F2" w:rsidP="00D21095">
      <w:pPr>
        <w:spacing w:line="360" w:lineRule="auto"/>
        <w:ind w:left="720"/>
        <w:rPr>
          <w:rFonts w:ascii="Times New Roman" w:eastAsia="Times New Roman" w:hAnsi="Times New Roman"/>
          <w:sz w:val="24"/>
        </w:rPr>
      </w:pPr>
      <w:r>
        <w:rPr>
          <w:rFonts w:ascii="Times New Roman" w:eastAsia="Times New Roman" w:hAnsi="Times New Roman"/>
          <w:sz w:val="24"/>
        </w:rPr>
        <w:t>Causes the program to enter an event-processing loop.</w:t>
      </w:r>
    </w:p>
    <w:p w:rsidR="00467E61" w:rsidRDefault="008355F2" w:rsidP="00D21095">
      <w:pPr>
        <w:numPr>
          <w:ilvl w:val="0"/>
          <w:numId w:val="20"/>
        </w:numPr>
        <w:tabs>
          <w:tab w:val="left" w:pos="720"/>
        </w:tabs>
        <w:spacing w:after="0" w:line="360" w:lineRule="auto"/>
        <w:ind w:left="720" w:hanging="360"/>
        <w:rPr>
          <w:rFonts w:ascii="Symbol" w:eastAsia="Symbol" w:hAnsi="Symbol"/>
          <w:b/>
          <w:sz w:val="28"/>
        </w:rPr>
      </w:pPr>
      <w:r>
        <w:rPr>
          <w:rFonts w:ascii="Times New Roman" w:eastAsia="Times New Roman" w:hAnsi="Times New Roman"/>
          <w:b/>
          <w:sz w:val="28"/>
        </w:rPr>
        <w:t>void glutDisplayFunc(void (*func)(void))</w:t>
      </w:r>
    </w:p>
    <w:p w:rsidR="00467E61" w:rsidRDefault="008355F2" w:rsidP="00D21095">
      <w:pPr>
        <w:spacing w:line="360" w:lineRule="auto"/>
        <w:ind w:left="720"/>
        <w:rPr>
          <w:rFonts w:ascii="Times New Roman" w:eastAsia="Times New Roman" w:hAnsi="Times New Roman"/>
          <w:sz w:val="24"/>
        </w:rPr>
      </w:pPr>
      <w:r>
        <w:rPr>
          <w:rFonts w:ascii="Times New Roman" w:eastAsia="Times New Roman" w:hAnsi="Times New Roman"/>
          <w:sz w:val="24"/>
        </w:rPr>
        <w:t>Registers the display function func that is executed when the window needs to be redrawn.</w:t>
      </w:r>
    </w:p>
    <w:p w:rsidR="00467E61" w:rsidRDefault="008355F2" w:rsidP="00D21095">
      <w:pPr>
        <w:numPr>
          <w:ilvl w:val="0"/>
          <w:numId w:val="22"/>
        </w:numPr>
        <w:tabs>
          <w:tab w:val="left" w:pos="720"/>
        </w:tabs>
        <w:spacing w:after="0" w:line="360" w:lineRule="auto"/>
        <w:ind w:left="720" w:hanging="360"/>
        <w:rPr>
          <w:rFonts w:ascii="Symbol" w:eastAsia="Symbol" w:hAnsi="Symbol"/>
          <w:b/>
          <w:sz w:val="28"/>
        </w:rPr>
      </w:pPr>
      <w:r>
        <w:rPr>
          <w:rFonts w:ascii="Times New Roman" w:eastAsia="Times New Roman" w:hAnsi="Times New Roman"/>
          <w:b/>
          <w:sz w:val="28"/>
        </w:rPr>
        <w:t>void glColor3[b I f d ub us ui](TYPE r, TYPE g, TYPE b)</w:t>
      </w:r>
    </w:p>
    <w:p w:rsidR="00467E61" w:rsidRDefault="008355F2" w:rsidP="00D21095">
      <w:pPr>
        <w:spacing w:line="360" w:lineRule="auto"/>
        <w:ind w:left="720"/>
        <w:jc w:val="both"/>
        <w:rPr>
          <w:rFonts w:ascii="Times New Roman" w:eastAsia="Times New Roman" w:hAnsi="Times New Roman"/>
          <w:sz w:val="24"/>
        </w:rPr>
      </w:pPr>
      <w:r>
        <w:rPr>
          <w:rFonts w:ascii="Times New Roman" w:eastAsia="Times New Roman" w:hAnsi="Times New Roman"/>
          <w:sz w:val="24"/>
        </w:rPr>
        <w:t>Sets the present RGB colors. Valid types are bytes(b), int(i), float(f), double(d), unsigned byte(ub), unsigned short(us), and unsigned int(ui). The maximum and minimum value for floating point types are 1.0 and 0.0 respectively, whereas the maximum and minimum values of the discrete types are those of the type, for eg, 255 and 0 for unsigned bytes.</w:t>
      </w:r>
    </w:p>
    <w:p w:rsidR="00467E61" w:rsidRDefault="008355F2" w:rsidP="00D21095">
      <w:pPr>
        <w:numPr>
          <w:ilvl w:val="0"/>
          <w:numId w:val="23"/>
        </w:numPr>
        <w:tabs>
          <w:tab w:val="left" w:pos="720"/>
        </w:tabs>
        <w:spacing w:after="0" w:line="360" w:lineRule="auto"/>
        <w:ind w:left="720" w:hanging="360"/>
        <w:rPr>
          <w:rFonts w:ascii="Symbol" w:eastAsia="Symbol" w:hAnsi="Symbol"/>
          <w:b/>
          <w:sz w:val="28"/>
        </w:rPr>
      </w:pPr>
      <w:r>
        <w:rPr>
          <w:rFonts w:ascii="Times New Roman" w:eastAsia="Times New Roman" w:hAnsi="Times New Roman"/>
          <w:b/>
          <w:sz w:val="28"/>
        </w:rPr>
        <w:t>void glutInitWindowSize(int width, int height);</w:t>
      </w:r>
    </w:p>
    <w:p w:rsidR="00467E61" w:rsidRDefault="008355F2" w:rsidP="00D21095">
      <w:pPr>
        <w:spacing w:line="360" w:lineRule="auto"/>
        <w:ind w:left="720"/>
        <w:rPr>
          <w:rFonts w:ascii="Times New Roman" w:eastAsia="Times New Roman" w:hAnsi="Times New Roman"/>
          <w:sz w:val="24"/>
        </w:rPr>
      </w:pPr>
      <w:r>
        <w:rPr>
          <w:rFonts w:ascii="Times New Roman" w:eastAsia="Times New Roman" w:hAnsi="Times New Roman"/>
          <w:sz w:val="24"/>
        </w:rPr>
        <w:t>Specifies the initial height and width of the window in pixels.</w:t>
      </w:r>
    </w:p>
    <w:p w:rsidR="00467E61" w:rsidRDefault="008355F2" w:rsidP="0019638D">
      <w:pPr>
        <w:spacing w:line="360" w:lineRule="auto"/>
        <w:rPr>
          <w:rFonts w:ascii="Times New Roman" w:eastAsia="Times New Roman" w:hAnsi="Times New Roman"/>
          <w:b/>
          <w:sz w:val="28"/>
        </w:rPr>
      </w:pPr>
      <w:r>
        <w:rPr>
          <w:rFonts w:ascii="Times New Roman" w:eastAsia="Times New Roman" w:hAnsi="Times New Roman"/>
          <w:b/>
          <w:sz w:val="28"/>
        </w:rPr>
        <w:t>4.2.2 User implementation code</w:t>
      </w:r>
    </w:p>
    <w:p w:rsidR="000C14D4" w:rsidRDefault="000C14D4" w:rsidP="000C14D4">
      <w:pPr>
        <w:pStyle w:val="ListParagraph"/>
        <w:numPr>
          <w:ilvl w:val="0"/>
          <w:numId w:val="37"/>
        </w:numPr>
        <w:spacing w:line="360" w:lineRule="auto"/>
        <w:rPr>
          <w:rFonts w:ascii="Times New Roman" w:eastAsia="Times New Roman" w:hAnsi="Times New Roman"/>
          <w:b/>
          <w:sz w:val="28"/>
        </w:rPr>
      </w:pPr>
      <w:r>
        <w:rPr>
          <w:rFonts w:ascii="Times New Roman" w:eastAsia="Times New Roman" w:hAnsi="Times New Roman"/>
          <w:b/>
          <w:sz w:val="28"/>
        </w:rPr>
        <w:t>Initializing the OpenGL parameters – void initialize()</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void initialize()</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ab/>
        <w:t xml:space="preserve">glClearColor(0,0,0,0); </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lastRenderedPageBreak/>
        <w:tab/>
        <w:t>//Setting the clear color</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ab/>
        <w:t>//glShadeModel(GL_SMOOTH);</w:t>
      </w:r>
      <w:r w:rsidRPr="000C14D4">
        <w:rPr>
          <w:rFonts w:ascii="Times New Roman" w:eastAsia="Times New Roman" w:hAnsi="Times New Roman"/>
          <w:sz w:val="24"/>
          <w:szCs w:val="24"/>
        </w:rPr>
        <w:tab/>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ab/>
        <w:t>//SMOOTH Shading</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ab/>
        <w:t>glEnable(GL_DEPTH_TEST);</w:t>
      </w:r>
      <w:r w:rsidRPr="000C14D4">
        <w:rPr>
          <w:rFonts w:ascii="Times New Roman" w:eastAsia="Times New Roman" w:hAnsi="Times New Roman"/>
          <w:sz w:val="24"/>
          <w:szCs w:val="24"/>
        </w:rPr>
        <w:tab/>
      </w:r>
      <w:r w:rsidRPr="000C14D4">
        <w:rPr>
          <w:rFonts w:ascii="Times New Roman" w:eastAsia="Times New Roman" w:hAnsi="Times New Roman"/>
          <w:sz w:val="24"/>
          <w:szCs w:val="24"/>
        </w:rPr>
        <w:tab/>
        <w:t xml:space="preserve">  //Enabling Depth Test</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ab/>
        <w:t>//Setting Light0 parameters</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ab/>
        <w:t>GLfloat light0_pos[] = { 0.0f, 0.0f, 0.0f, 1.0f };</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ab/>
        <w:t>// A positional light</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ab/>
        <w:t>glLightfv(GL_LIGHT0, GL_POSITION, light0_pos);</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ab/>
        <w:t>glEnable(GL_LIGHTING);</w:t>
      </w:r>
      <w:r w:rsidRPr="000C14D4">
        <w:rPr>
          <w:rFonts w:ascii="Times New Roman" w:eastAsia="Times New Roman" w:hAnsi="Times New Roman"/>
          <w:sz w:val="24"/>
          <w:szCs w:val="24"/>
        </w:rPr>
        <w:tab/>
      </w:r>
      <w:r w:rsidRPr="000C14D4">
        <w:rPr>
          <w:rFonts w:ascii="Times New Roman" w:eastAsia="Times New Roman" w:hAnsi="Times New Roman"/>
          <w:sz w:val="24"/>
          <w:szCs w:val="24"/>
        </w:rPr>
        <w:tab/>
      </w:r>
      <w:r w:rsidRPr="000C14D4">
        <w:rPr>
          <w:rFonts w:ascii="Times New Roman" w:eastAsia="Times New Roman" w:hAnsi="Times New Roman"/>
          <w:sz w:val="24"/>
          <w:szCs w:val="24"/>
        </w:rPr>
        <w:tab/>
        <w:t xml:space="preserve"> </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ab/>
        <w:t>//Enabling Lighting</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ab/>
        <w:t>glEnable(GL_LIGHT0);</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ab/>
        <w:t>//Enabling Light0</w:t>
      </w:r>
      <w:r w:rsidRPr="000C14D4">
        <w:rPr>
          <w:rFonts w:ascii="Times New Roman" w:eastAsia="Times New Roman" w:hAnsi="Times New Roman"/>
          <w:sz w:val="24"/>
          <w:szCs w:val="24"/>
        </w:rPr>
        <w:tab/>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ab/>
        <w:t>initialize_game();</w:t>
      </w:r>
    </w:p>
    <w:p w:rsidR="000C14D4" w:rsidRPr="000C14D4" w:rsidRDefault="000C14D4" w:rsidP="000C14D4">
      <w:pPr>
        <w:pStyle w:val="ListParagraph"/>
        <w:spacing w:line="360" w:lineRule="auto"/>
        <w:rPr>
          <w:rFonts w:ascii="Times New Roman" w:eastAsia="Times New Roman" w:hAnsi="Times New Roman"/>
          <w:sz w:val="24"/>
          <w:szCs w:val="24"/>
        </w:rPr>
      </w:pPr>
      <w:r w:rsidRPr="000C14D4">
        <w:rPr>
          <w:rFonts w:ascii="Times New Roman" w:eastAsia="Times New Roman" w:hAnsi="Times New Roman"/>
          <w:sz w:val="24"/>
          <w:szCs w:val="24"/>
        </w:rPr>
        <w:t>}</w:t>
      </w:r>
    </w:p>
    <w:p w:rsidR="00A91B83" w:rsidRPr="000C6DC4" w:rsidRDefault="000C6DC4" w:rsidP="000C6DC4">
      <w:pPr>
        <w:pStyle w:val="ListParagraph"/>
        <w:numPr>
          <w:ilvl w:val="0"/>
          <w:numId w:val="37"/>
        </w:numPr>
        <w:spacing w:line="0" w:lineRule="atLeast"/>
        <w:jc w:val="both"/>
        <w:rPr>
          <w:rFonts w:ascii="Times New Roman" w:eastAsia="Times New Roman" w:hAnsi="Times New Roman"/>
          <w:b/>
          <w:sz w:val="36"/>
          <w:szCs w:val="36"/>
        </w:rPr>
      </w:pPr>
      <w:r>
        <w:rPr>
          <w:rFonts w:ascii="Times New Roman" w:eastAsia="Times New Roman" w:hAnsi="Times New Roman"/>
          <w:b/>
          <w:sz w:val="28"/>
          <w:szCs w:val="28"/>
        </w:rPr>
        <w:t>Initializing the game parameters and other variables – void initialize_game()</w:t>
      </w:r>
    </w:p>
    <w:p w:rsidR="000C6DC4" w:rsidRPr="000C6DC4" w:rsidRDefault="000C6DC4" w:rsidP="000C6DC4">
      <w:pPr>
        <w:pStyle w:val="ListParagraph"/>
        <w:spacing w:line="0" w:lineRule="atLeast"/>
        <w:jc w:val="both"/>
        <w:rPr>
          <w:rFonts w:ascii="Times New Roman" w:eastAsia="Times New Roman" w:hAnsi="Times New Roman"/>
          <w:sz w:val="24"/>
          <w:szCs w:val="24"/>
        </w:rPr>
      </w:pP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void initialize_game()</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//Initializing 1)GameBoard t_board 2) Discs discs  3) ActiveDisc active_disc State</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//1) Initializing GameBoard</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t_board.rod_base_rad = 1.0;</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t_board.x_min = 0.0;</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t_board.x_max = BOARD_X * t_board.rod_base_rad;</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t_board.y_min = 0.0;</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t_board.y_max = BOARD_Y * t_board.rod_base_rad;</w:t>
      </w:r>
    </w:p>
    <w:p w:rsidR="000C6DC4" w:rsidRPr="000C6DC4" w:rsidRDefault="000C6DC4" w:rsidP="000C6DC4">
      <w:pPr>
        <w:pStyle w:val="ListParagraph"/>
        <w:spacing w:line="0" w:lineRule="atLeast"/>
        <w:jc w:val="both"/>
        <w:rPr>
          <w:rFonts w:ascii="Times New Roman" w:eastAsia="Times New Roman" w:hAnsi="Times New Roman"/>
          <w:sz w:val="24"/>
          <w:szCs w:val="24"/>
        </w:rPr>
      </w:pP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double x_center = (t_board.x_max - t_board.x_min) / 2.0;</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double y_center = (t_board.y_max - t_board.y_min) / 2.0;</w:t>
      </w:r>
    </w:p>
    <w:p w:rsidR="000C6DC4" w:rsidRPr="000C6DC4" w:rsidRDefault="000C6DC4" w:rsidP="000C6DC4">
      <w:pPr>
        <w:pStyle w:val="ListParagraph"/>
        <w:spacing w:line="0" w:lineRule="atLeast"/>
        <w:jc w:val="both"/>
        <w:rPr>
          <w:rFonts w:ascii="Times New Roman" w:eastAsia="Times New Roman" w:hAnsi="Times New Roman"/>
          <w:sz w:val="24"/>
          <w:szCs w:val="24"/>
        </w:rPr>
      </w:pP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double dx = (t_board.x_max - t_board.x_min) / 3.0; //Since 3 rods</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double r = t_board.rod_base_rad;</w:t>
      </w:r>
    </w:p>
    <w:p w:rsidR="000C6DC4" w:rsidRPr="000C6DC4" w:rsidRDefault="000C6DC4" w:rsidP="000C6DC4">
      <w:pPr>
        <w:pStyle w:val="ListParagraph"/>
        <w:spacing w:line="0" w:lineRule="atLeast"/>
        <w:jc w:val="both"/>
        <w:rPr>
          <w:rFonts w:ascii="Times New Roman" w:eastAsia="Times New Roman" w:hAnsi="Times New Roman"/>
          <w:sz w:val="24"/>
          <w:szCs w:val="24"/>
        </w:rPr>
      </w:pP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 xml:space="preserve">    //Initializing Rods Occupancy value</w:t>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for (int i = 0; i &lt; 3; i++)</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t>for (int h = 0; h &lt; NUM_DISCS; h++)</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t>{</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t xml:space="preserve">if (i == 0) </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t>{</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lastRenderedPageBreak/>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t xml:space="preserve">t_board.rods[i].occupancy_val[h]= </w:t>
      </w:r>
      <w:r w:rsidR="00014F18">
        <w:rPr>
          <w:rFonts w:ascii="Times New Roman" w:eastAsia="Times New Roman" w:hAnsi="Times New Roman"/>
          <w:sz w:val="24"/>
          <w:szCs w:val="24"/>
        </w:rPr>
        <w:t>N</w:t>
      </w:r>
      <w:r w:rsidRPr="000C6DC4">
        <w:rPr>
          <w:rFonts w:ascii="Times New Roman" w:eastAsia="Times New Roman" w:hAnsi="Times New Roman"/>
          <w:sz w:val="24"/>
          <w:szCs w:val="24"/>
        </w:rPr>
        <w:t>UM_DISCS - 1 - h;</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t>}</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t xml:space="preserve">else </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t>t_board.rods[i].occupancy_val[h] = -1;</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//Initializing Rod positions</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for (int i = 0; i &lt; 3; i ++)</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t>for (int h = 0; h &lt; NUM_DISCS; h++)</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t>{</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t>double x = x_center + ((int)i - 1) * dx;</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t>double y = y_center;</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t>double z = (h + 1) * DISC_SPACING;</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t>Vector3&amp; pos_to_set = t_board.rods[i].positions[h];</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t>pos_to_set.x = x;</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t>pos_to_set.y = y;</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t>pos_to_set.z = z;</w:t>
      </w:r>
      <w:r w:rsidRPr="000C6DC4">
        <w:rPr>
          <w:rFonts w:ascii="Times New Roman" w:eastAsia="Times New Roman" w:hAnsi="Times New Roman"/>
          <w:sz w:val="24"/>
          <w:szCs w:val="24"/>
        </w:rPr>
        <w:tab/>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r>
      <w:r w:rsidRPr="000C6DC4">
        <w:rPr>
          <w:rFonts w:ascii="Times New Roman" w:eastAsia="Times New Roman" w:hAnsi="Times New Roman"/>
          <w:sz w:val="24"/>
          <w:szCs w:val="24"/>
        </w:rPr>
        <w:tab/>
        <w:t>printf("%f %f %f \n",x,y,z);</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t>}</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w:t>
      </w:r>
    </w:p>
    <w:p w:rsidR="000C6DC4" w:rsidRPr="000C6DC4" w:rsidRDefault="000C6DC4" w:rsidP="000C6DC4">
      <w:pPr>
        <w:pStyle w:val="ListParagraph"/>
        <w:spacing w:line="0" w:lineRule="atLeast"/>
        <w:jc w:val="both"/>
        <w:rPr>
          <w:rFonts w:ascii="Times New Roman" w:eastAsia="Times New Roman" w:hAnsi="Times New Roman"/>
          <w:sz w:val="24"/>
          <w:szCs w:val="24"/>
        </w:rPr>
      </w:pP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//2) Initializing Discs</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for (size_t i = 0; i &lt; NUM_DISCS; i++)</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t>discs[i].position = t_board.rods[0].positions[NUM_DISCS - i - 1];</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r>
      <w:r w:rsidRPr="000C6DC4">
        <w:rPr>
          <w:rFonts w:ascii="Times New Roman" w:eastAsia="Times New Roman" w:hAnsi="Times New Roman"/>
          <w:sz w:val="24"/>
          <w:szCs w:val="24"/>
        </w:rPr>
        <w:tab/>
        <w:t>//Normals are initialized whie creating a Disc object - ie in constructor of Disc</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//3) Initializing Active Disc</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active_disc.disc_index = -1;</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active_disc.is_in_motion = false;</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 xml:space="preserve">active_disc.step_u = 0.015;       </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active_disc.u = 0.0;</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ab/>
        <w:t>active_disc.direction = 0;</w:t>
      </w:r>
    </w:p>
    <w:p w:rsidR="000C6DC4" w:rsidRPr="000C6DC4" w:rsidRDefault="000C6DC4" w:rsidP="000C6DC4">
      <w:pPr>
        <w:pStyle w:val="ListParagraph"/>
        <w:spacing w:line="0" w:lineRule="atLeast"/>
        <w:jc w:val="both"/>
        <w:rPr>
          <w:rFonts w:ascii="Times New Roman" w:eastAsia="Times New Roman" w:hAnsi="Times New Roman"/>
          <w:sz w:val="24"/>
          <w:szCs w:val="24"/>
        </w:rPr>
      </w:pPr>
      <w:r w:rsidRPr="000C6DC4">
        <w:rPr>
          <w:rFonts w:ascii="Times New Roman" w:eastAsia="Times New Roman" w:hAnsi="Times New Roman"/>
          <w:sz w:val="24"/>
          <w:szCs w:val="24"/>
        </w:rPr>
        <w:t>}</w:t>
      </w:r>
    </w:p>
    <w:p w:rsidR="00014F18" w:rsidRDefault="00014F18" w:rsidP="00014F18">
      <w:pPr>
        <w:pStyle w:val="ListParagraph"/>
        <w:numPr>
          <w:ilvl w:val="0"/>
          <w:numId w:val="37"/>
        </w:numPr>
        <w:spacing w:line="0" w:lineRule="atLeast"/>
        <w:jc w:val="both"/>
        <w:rPr>
          <w:rFonts w:ascii="Times New Roman" w:eastAsia="Times New Roman" w:hAnsi="Times New Roman"/>
          <w:b/>
          <w:sz w:val="28"/>
          <w:szCs w:val="28"/>
        </w:rPr>
      </w:pPr>
      <w:r w:rsidRPr="00014F18">
        <w:rPr>
          <w:rFonts w:ascii="Times New Roman" w:eastAsia="Times New Roman" w:hAnsi="Times New Roman"/>
          <w:b/>
          <w:sz w:val="28"/>
          <w:szCs w:val="28"/>
        </w:rPr>
        <w:t>Function for drawing</w:t>
      </w:r>
      <w:r>
        <w:rPr>
          <w:rFonts w:ascii="Times New Roman" w:eastAsia="Times New Roman" w:hAnsi="Times New Roman"/>
          <w:b/>
          <w:sz w:val="28"/>
          <w:szCs w:val="28"/>
        </w:rPr>
        <w:t xml:space="preserve"> a solid cylinder at a given position, radius and height.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void draw_solid_cylinder(double x, double y, double r, double h)</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GLUquadric* q = gluNewQuadric();</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GLint slices = 50;</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GLint stacks = 10;</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glPushMatrix();</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glTranslatef(x, y, 0.0f);</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gluCylinder(q, r, r, h, slices, stacks);</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glTranslatef(0, 0, h);</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gluDisk(q, 0, r, slices, stacks);</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lastRenderedPageBreak/>
        <w:tab/>
        <w:t>glPopMatrix();</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gluDeleteQuadric(q);</w:t>
      </w:r>
    </w:p>
    <w:p w:rsidR="00A91B83" w:rsidRDefault="00014F18" w:rsidP="00014F18">
      <w:pPr>
        <w:pStyle w:val="ListParagraph"/>
        <w:spacing w:line="0" w:lineRule="atLeast"/>
        <w:jc w:val="both"/>
        <w:rPr>
          <w:rFonts w:ascii="Times New Roman" w:eastAsia="Times New Roman" w:hAnsi="Times New Roman"/>
          <w:b/>
          <w:sz w:val="28"/>
          <w:szCs w:val="28"/>
        </w:rPr>
      </w:pPr>
      <w:r w:rsidRPr="00014F18">
        <w:rPr>
          <w:rFonts w:ascii="Times New Roman" w:eastAsia="Times New Roman" w:hAnsi="Times New Roman"/>
          <w:sz w:val="24"/>
          <w:szCs w:val="24"/>
        </w:rPr>
        <w:t>}</w:t>
      </w:r>
      <w:r w:rsidRPr="00014F18">
        <w:rPr>
          <w:rFonts w:ascii="Times New Roman" w:eastAsia="Times New Roman" w:hAnsi="Times New Roman"/>
          <w:b/>
          <w:sz w:val="28"/>
          <w:szCs w:val="28"/>
        </w:rPr>
        <w:t xml:space="preserve"> </w:t>
      </w:r>
    </w:p>
    <w:p w:rsidR="00014F18" w:rsidRDefault="00014F18" w:rsidP="00014F18">
      <w:pPr>
        <w:pStyle w:val="ListParagraph"/>
        <w:spacing w:line="0" w:lineRule="atLeast"/>
        <w:jc w:val="both"/>
        <w:rPr>
          <w:rFonts w:ascii="Times New Roman" w:eastAsia="Times New Roman" w:hAnsi="Times New Roman"/>
          <w:b/>
          <w:sz w:val="28"/>
          <w:szCs w:val="28"/>
        </w:rPr>
      </w:pPr>
    </w:p>
    <w:p w:rsidR="00014F18" w:rsidRPr="00014F18" w:rsidRDefault="00014F18" w:rsidP="00014F18">
      <w:pPr>
        <w:pStyle w:val="ListParagraph"/>
        <w:numPr>
          <w:ilvl w:val="0"/>
          <w:numId w:val="37"/>
        </w:numPr>
        <w:spacing w:line="0" w:lineRule="atLeast"/>
        <w:jc w:val="both"/>
        <w:rPr>
          <w:rFonts w:ascii="Times New Roman" w:eastAsia="Times New Roman" w:hAnsi="Times New Roman"/>
          <w:sz w:val="24"/>
          <w:szCs w:val="24"/>
        </w:rPr>
      </w:pPr>
      <w:r>
        <w:rPr>
          <w:rFonts w:ascii="Times New Roman" w:eastAsia="Times New Roman" w:hAnsi="Times New Roman"/>
          <w:b/>
          <w:sz w:val="28"/>
          <w:szCs w:val="28"/>
        </w:rPr>
        <w:t>Functions for drawing the game boards and rods</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void draw_board_and_rods(GameBoard const&amp; board)</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 xml:space="preserve">//Materials,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GLfloat mat_white[] = { 1.0f, 1.0f, 1.0f, 1.0f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GLfloat mat_yellow[] = { 1.0f, 1.0f, 0.0f, 1.0f };</w:t>
      </w:r>
    </w:p>
    <w:p w:rsidR="00014F18" w:rsidRPr="00014F18" w:rsidRDefault="00014F18" w:rsidP="00014F18">
      <w:pPr>
        <w:pStyle w:val="ListParagraph"/>
        <w:spacing w:line="0" w:lineRule="atLeast"/>
        <w:jc w:val="both"/>
        <w:rPr>
          <w:rFonts w:ascii="Times New Roman" w:eastAsia="Times New Roman" w:hAnsi="Times New Roman"/>
          <w:sz w:val="24"/>
          <w:szCs w:val="24"/>
        </w:rPr>
      </w:pP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glPushMatrix();</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//Drawing the Base Rectangle [where the rods are placed]</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glPolygonMode(GL_FRONT_AND_BACK, GL_FILL);</w:t>
      </w:r>
    </w:p>
    <w:p w:rsidR="00014F18" w:rsidRPr="00014F18" w:rsidRDefault="00014F18" w:rsidP="00014F18">
      <w:pPr>
        <w:pStyle w:val="ListParagraph"/>
        <w:spacing w:line="0" w:lineRule="atLeast"/>
        <w:jc w:val="both"/>
        <w:rPr>
          <w:rFonts w:ascii="Times New Roman" w:eastAsia="Times New Roman" w:hAnsi="Times New Roman"/>
          <w:sz w:val="24"/>
          <w:szCs w:val="24"/>
        </w:rPr>
      </w:pPr>
      <w:r>
        <w:rPr>
          <w:rFonts w:ascii="Times New Roman" w:eastAsia="Times New Roman" w:hAnsi="Times New Roman"/>
          <w:sz w:val="24"/>
          <w:szCs w:val="24"/>
        </w:rPr>
        <w:tab/>
        <w:t>glMaterialfv(GL_FRONT,</w:t>
      </w:r>
      <w:r w:rsidRPr="00014F18">
        <w:rPr>
          <w:rFonts w:ascii="Times New Roman" w:eastAsia="Times New Roman" w:hAnsi="Times New Roman"/>
          <w:sz w:val="24"/>
          <w:szCs w:val="24"/>
        </w:rPr>
        <w:t>GL_AMBIENT_AND_DIFFUSE, mat_white);</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glBegin(GL_QUADS);</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glNormal3f(0.0f, 0.0f, 1.0f);</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glVertex2f(board.x_min, board.y_min);</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glVertex2f(board.x_min, board.y_max);</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glVertex2f(board.x_max, board.y_max);</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glVertex2f(board.x_max, board.y_min);</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glEnd();</w:t>
      </w:r>
    </w:p>
    <w:p w:rsidR="00014F18" w:rsidRPr="00014F18" w:rsidRDefault="00014F18" w:rsidP="00014F18">
      <w:pPr>
        <w:pStyle w:val="ListParagraph"/>
        <w:spacing w:line="0" w:lineRule="atLeast"/>
        <w:jc w:val="both"/>
        <w:rPr>
          <w:rFonts w:ascii="Times New Roman" w:eastAsia="Times New Roman" w:hAnsi="Times New Roman"/>
          <w:sz w:val="24"/>
          <w:szCs w:val="24"/>
        </w:rPr>
      </w:pP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//Drawing Rods and Pedestals</w:t>
      </w:r>
    </w:p>
    <w:p w:rsidR="00014F18" w:rsidRPr="00014F18" w:rsidRDefault="00014F18" w:rsidP="00014F18">
      <w:pPr>
        <w:pStyle w:val="ListParagraph"/>
        <w:spacing w:line="0" w:lineRule="atLeast"/>
        <w:jc w:val="both"/>
        <w:rPr>
          <w:rFonts w:ascii="Times New Roman" w:eastAsia="Times New Roman" w:hAnsi="Times New Roman"/>
          <w:sz w:val="24"/>
          <w:szCs w:val="24"/>
        </w:rPr>
      </w:pPr>
      <w:r>
        <w:rPr>
          <w:rFonts w:ascii="Times New Roman" w:eastAsia="Times New Roman" w:hAnsi="Times New Roman"/>
          <w:sz w:val="24"/>
          <w:szCs w:val="24"/>
        </w:rPr>
        <w:tab/>
        <w:t>glMaterialfv(GL_FRONT,</w:t>
      </w:r>
      <w:r w:rsidRPr="00014F18">
        <w:rPr>
          <w:rFonts w:ascii="Times New Roman" w:eastAsia="Times New Roman" w:hAnsi="Times New Roman"/>
          <w:sz w:val="24"/>
          <w:szCs w:val="24"/>
        </w:rPr>
        <w:t>GL_AMBIENT_AND_DIFFUSE, mat_yellow);</w:t>
      </w:r>
    </w:p>
    <w:p w:rsidR="00014F18" w:rsidRPr="00014F18" w:rsidRDefault="00014F18" w:rsidP="00014F18">
      <w:pPr>
        <w:pStyle w:val="ListParagraph"/>
        <w:spacing w:line="0" w:lineRule="atLeast"/>
        <w:jc w:val="both"/>
        <w:rPr>
          <w:rFonts w:ascii="Times New Roman" w:eastAsia="Times New Roman" w:hAnsi="Times New Roman"/>
          <w:sz w:val="24"/>
          <w:szCs w:val="24"/>
        </w:rPr>
      </w:pP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double r = board.rod_base_rad;</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for (int i = 0; i &lt; 3; i++)</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Vector3 const&amp; p = board.rods[i].positions[0];</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draw_solid_cylinder(p.x, p.y, r * 0.1, ROD_HEIGHT - 0.1);</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draw_solid_cylinder(p.x, p.y, r, 0.1);</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w:t>
      </w:r>
    </w:p>
    <w:p w:rsidR="00014F18" w:rsidRPr="00014F18" w:rsidRDefault="00014F18" w:rsidP="00014F18">
      <w:pPr>
        <w:pStyle w:val="ListParagraph"/>
        <w:spacing w:line="0" w:lineRule="atLeast"/>
        <w:jc w:val="both"/>
        <w:rPr>
          <w:rFonts w:ascii="Times New Roman" w:eastAsia="Times New Roman" w:hAnsi="Times New Roman"/>
          <w:sz w:val="24"/>
          <w:szCs w:val="24"/>
        </w:rPr>
      </w:pP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glPopMatrix();</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4"/>
          <w:szCs w:val="24"/>
        </w:rPr>
        <w:t>}</w:t>
      </w:r>
    </w:p>
    <w:p w:rsidR="00467E61" w:rsidRPr="00014F18" w:rsidRDefault="00014F18" w:rsidP="00014F18">
      <w:pPr>
        <w:pStyle w:val="ListParagraph"/>
        <w:numPr>
          <w:ilvl w:val="0"/>
          <w:numId w:val="37"/>
        </w:numPr>
        <w:spacing w:line="0" w:lineRule="atLeast"/>
        <w:jc w:val="both"/>
        <w:rPr>
          <w:rFonts w:ascii="Times New Roman" w:eastAsia="Times New Roman" w:hAnsi="Times New Roman"/>
          <w:b/>
          <w:sz w:val="28"/>
          <w:szCs w:val="28"/>
        </w:rPr>
      </w:pPr>
      <w:r w:rsidRPr="00014F18">
        <w:rPr>
          <w:rFonts w:ascii="Times New Roman" w:eastAsia="Times New Roman" w:hAnsi="Times New Roman"/>
          <w:b/>
          <w:sz w:val="28"/>
          <w:szCs w:val="28"/>
        </w:rPr>
        <w:t xml:space="preserve">Functions for drawing the discs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void draw_discs()</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int slices = 100;</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int stacks = 10;</w:t>
      </w:r>
    </w:p>
    <w:p w:rsidR="00014F18" w:rsidRPr="00014F18" w:rsidRDefault="00014F18" w:rsidP="00014F18">
      <w:pPr>
        <w:pStyle w:val="ListParagraph"/>
        <w:spacing w:line="0" w:lineRule="atLeast"/>
        <w:jc w:val="both"/>
        <w:rPr>
          <w:rFonts w:ascii="Times New Roman" w:eastAsia="Times New Roman" w:hAnsi="Times New Roman"/>
          <w:sz w:val="24"/>
          <w:szCs w:val="24"/>
        </w:rPr>
      </w:pP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double rad;</w:t>
      </w:r>
    </w:p>
    <w:p w:rsidR="00014F18" w:rsidRPr="00014F18" w:rsidRDefault="00014F18" w:rsidP="00014F18">
      <w:pPr>
        <w:pStyle w:val="ListParagraph"/>
        <w:spacing w:line="0" w:lineRule="atLeast"/>
        <w:jc w:val="both"/>
        <w:rPr>
          <w:rFonts w:ascii="Times New Roman" w:eastAsia="Times New Roman" w:hAnsi="Times New Roman"/>
          <w:sz w:val="24"/>
          <w:szCs w:val="24"/>
        </w:rPr>
      </w:pP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GLfloat r, g, b;</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GLfloat emission[] = { 0.4f, 0.4f, 0.4f, 1.0f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GLfloat no_emission[] = { 0.0f, 0.0f, 0.0f, 1.0f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GLfloat material[] = { 1.0f, 1.0f, 1.0f, 1.0f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lastRenderedPageBreak/>
        <w:tab/>
        <w:t>for (size_t i = 0; i &lt; NUM_DISCS; i++)</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switch (i)</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0: r = 0; g = 0; b = 1;</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1: r = 0; g = 1; b = 0;</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2: r = 0, g = 1; b = 1;</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3 : r = 1; g = 0; b =0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4 : r = 1; g = 0; b = 1;</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 xml:space="preserve">break;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5 : r = 1; g = 1; b = 0;</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 xml:space="preserve">break;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6 : r = 1 ; g = 1 ; b = 1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default: r = g = b = 1.0f;</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w:t>
      </w:r>
    </w:p>
    <w:p w:rsidR="00014F18" w:rsidRPr="00014F18" w:rsidRDefault="00014F18" w:rsidP="00014F18">
      <w:pPr>
        <w:pStyle w:val="ListParagraph"/>
        <w:spacing w:line="0" w:lineRule="atLeast"/>
        <w:jc w:val="both"/>
        <w:rPr>
          <w:rFonts w:ascii="Times New Roman" w:eastAsia="Times New Roman" w:hAnsi="Times New Roman"/>
          <w:sz w:val="24"/>
          <w:szCs w:val="24"/>
        </w:rPr>
      </w:pP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material[0] = r;</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material[1] = g;</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material[2] = b;</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glMaterialfv(GL_FRONT, GL_AMBIENT_AND_DIFFUSE, material);</w:t>
      </w:r>
    </w:p>
    <w:p w:rsidR="00014F18" w:rsidRPr="00014F18" w:rsidRDefault="00014F18" w:rsidP="00014F18">
      <w:pPr>
        <w:pStyle w:val="ListParagraph"/>
        <w:spacing w:line="0" w:lineRule="atLeast"/>
        <w:jc w:val="both"/>
        <w:rPr>
          <w:rFonts w:ascii="Times New Roman" w:eastAsia="Times New Roman" w:hAnsi="Times New Roman"/>
          <w:sz w:val="24"/>
          <w:szCs w:val="24"/>
        </w:rPr>
      </w:pP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GLfloat u = 0.0f;</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//This part is written to highlight the disc in motion</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 xml:space="preserve">if (i == active_disc.disc_index)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glMaterialfv(GL_FRONT, GL_EMISSION, emission);</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u = active_disc.u;</w:t>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GLfloat factor = 1.0f;</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switch (i)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0: factor = 0.2;</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1: factor = 0.4;</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2: factor = 0.6;</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3: factor = 0.8;</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4 : factor = 1.2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5 : factor = 1.4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lastRenderedPageBreak/>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6 : factor = 1.6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case 7 : factor = 1.8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break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r>
      <w:r w:rsidRPr="00014F18">
        <w:rPr>
          <w:rFonts w:ascii="Times New Roman" w:eastAsia="Times New Roman" w:hAnsi="Times New Roman"/>
          <w:sz w:val="24"/>
          <w:szCs w:val="24"/>
        </w:rPr>
        <w:tab/>
        <w:t>default: break;</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rad = factor * t_board.rod_base_rad;</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int d = active_disc.direction;</w:t>
      </w:r>
    </w:p>
    <w:p w:rsidR="00014F18" w:rsidRPr="00014F18" w:rsidRDefault="00014F18" w:rsidP="00014F18">
      <w:pPr>
        <w:pStyle w:val="ListParagraph"/>
        <w:spacing w:line="0" w:lineRule="atLeast"/>
        <w:jc w:val="both"/>
        <w:rPr>
          <w:rFonts w:ascii="Times New Roman" w:eastAsia="Times New Roman" w:hAnsi="Times New Roman"/>
          <w:sz w:val="24"/>
          <w:szCs w:val="24"/>
        </w:rPr>
      </w:pPr>
    </w:p>
    <w:p w:rsidR="00014F18" w:rsidRPr="00014F18" w:rsidRDefault="00014F18" w:rsidP="00014F18">
      <w:pPr>
        <w:pStyle w:val="ListParagraph"/>
        <w:spacing w:line="0" w:lineRule="atLeast"/>
        <w:jc w:val="both"/>
        <w:rPr>
          <w:rFonts w:ascii="Times New Roman" w:eastAsia="Times New Roman" w:hAnsi="Times New Roman"/>
          <w:sz w:val="24"/>
          <w:szCs w:val="24"/>
        </w:rPr>
      </w:pP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glPushMatrix();</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glTranslatef(discs[i].position.x, discs[i].position.y, discs[i].position.z);</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double theta = acos(discs[i].normal.z);</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theta *= 180.0f / PI;</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glRotatef(d * theta , 0.0f, 1.0f, 0.0f);</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glutSolidTorus(0.2 * t_board.rod_base_rad, rad, stacks, slices);</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glPopMatrix();</w:t>
      </w:r>
    </w:p>
    <w:p w:rsidR="00014F18" w:rsidRPr="00014F18" w:rsidRDefault="00014F18" w:rsidP="00014F18">
      <w:pPr>
        <w:pStyle w:val="ListParagraph"/>
        <w:spacing w:line="0" w:lineRule="atLeast"/>
        <w:jc w:val="both"/>
        <w:rPr>
          <w:rFonts w:ascii="Times New Roman" w:eastAsia="Times New Roman" w:hAnsi="Times New Roman"/>
          <w:sz w:val="24"/>
          <w:szCs w:val="24"/>
        </w:rPr>
      </w:pP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 xml:space="preserve">glMaterialfv(GL_FRONT, GL_EMISSION, no_emission);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w:t>
      </w:r>
    </w:p>
    <w:p w:rsidR="00014F18" w:rsidRDefault="00014F18" w:rsidP="00014F18">
      <w:pPr>
        <w:pStyle w:val="ListParagraph"/>
        <w:spacing w:line="0" w:lineRule="atLeast"/>
        <w:jc w:val="both"/>
        <w:rPr>
          <w:rFonts w:ascii="Times New Roman" w:eastAsia="Times New Roman" w:hAnsi="Times New Roman"/>
          <w:sz w:val="24"/>
          <w:szCs w:val="24"/>
        </w:rPr>
      </w:pPr>
      <w:r>
        <w:rPr>
          <w:rFonts w:ascii="Times New Roman" w:eastAsia="Times New Roman" w:hAnsi="Times New Roman"/>
          <w:sz w:val="24"/>
          <w:szCs w:val="24"/>
        </w:rPr>
        <w:t>}</w:t>
      </w:r>
    </w:p>
    <w:p w:rsidR="00014F18" w:rsidRDefault="00014F18" w:rsidP="00014F18">
      <w:pPr>
        <w:pStyle w:val="ListParagraph"/>
        <w:spacing w:line="0" w:lineRule="atLeast"/>
        <w:jc w:val="both"/>
        <w:rPr>
          <w:rFonts w:ascii="Times New Roman" w:eastAsia="Times New Roman" w:hAnsi="Times New Roman"/>
          <w:sz w:val="24"/>
          <w:szCs w:val="24"/>
        </w:rPr>
      </w:pPr>
    </w:p>
    <w:p w:rsidR="00014F18" w:rsidRPr="00014F18" w:rsidRDefault="00014F18" w:rsidP="00014F18">
      <w:pPr>
        <w:pStyle w:val="ListParagraph"/>
        <w:numPr>
          <w:ilvl w:val="0"/>
          <w:numId w:val="37"/>
        </w:numPr>
        <w:spacing w:line="0" w:lineRule="atLeast"/>
        <w:jc w:val="both"/>
        <w:rPr>
          <w:rFonts w:ascii="Times New Roman" w:eastAsia="Times New Roman" w:hAnsi="Times New Roman"/>
          <w:sz w:val="24"/>
          <w:szCs w:val="24"/>
        </w:rPr>
      </w:pPr>
      <w:r>
        <w:rPr>
          <w:rFonts w:ascii="Times New Roman" w:eastAsia="Times New Roman" w:hAnsi="Times New Roman"/>
          <w:b/>
          <w:sz w:val="28"/>
          <w:szCs w:val="28"/>
        </w:rPr>
        <w:t>The Recursive Solution to Towers of Hanoi Code</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void move_stack(int n, int f, int 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if (n == 1) {</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solution_pair s;</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s.f = f;</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s.t = 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sol.push_back(s);         //pushing the (from, to) pair of solution to a list [so that it can be animated later]</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moves++;</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cout &lt;&lt; "From rod " &lt;&lt; f &lt;&lt; " to Rod " &lt;&lt; t &lt;&lt; endl;</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r>
      <w:r w:rsidRPr="00014F18">
        <w:rPr>
          <w:rFonts w:ascii="Times New Roman" w:eastAsia="Times New Roman" w:hAnsi="Times New Roman"/>
          <w:sz w:val="24"/>
          <w:szCs w:val="24"/>
        </w:rPr>
        <w:tab/>
        <w:t>return;</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move_stack(n - 1, f, 3 - t - f);</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move_stack(1, f, t);</w:t>
      </w:r>
    </w:p>
    <w:p w:rsidR="00014F18" w:rsidRP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ab/>
        <w:t>move_stack(n - 1, 3 - t - f, t);</w:t>
      </w:r>
    </w:p>
    <w:p w:rsidR="00014F18" w:rsidRDefault="00014F18" w:rsidP="00014F18">
      <w:pPr>
        <w:pStyle w:val="ListParagraph"/>
        <w:spacing w:line="0" w:lineRule="atLeast"/>
        <w:jc w:val="both"/>
        <w:rPr>
          <w:rFonts w:ascii="Times New Roman" w:eastAsia="Times New Roman" w:hAnsi="Times New Roman"/>
          <w:sz w:val="24"/>
          <w:szCs w:val="24"/>
        </w:rPr>
      </w:pPr>
      <w:r w:rsidRPr="00014F18">
        <w:rPr>
          <w:rFonts w:ascii="Times New Roman" w:eastAsia="Times New Roman" w:hAnsi="Times New Roman"/>
          <w:sz w:val="24"/>
          <w:szCs w:val="24"/>
        </w:rPr>
        <w:t>}</w:t>
      </w:r>
    </w:p>
    <w:p w:rsidR="00014F18" w:rsidRPr="00014F18" w:rsidRDefault="00014F18" w:rsidP="00014F18">
      <w:pPr>
        <w:pStyle w:val="ListParagraph"/>
        <w:numPr>
          <w:ilvl w:val="0"/>
          <w:numId w:val="37"/>
        </w:numPr>
        <w:spacing w:line="0" w:lineRule="atLeast"/>
        <w:jc w:val="both"/>
        <w:rPr>
          <w:rFonts w:ascii="Times New Roman" w:eastAsia="Times New Roman" w:hAnsi="Times New Roman"/>
          <w:sz w:val="28"/>
          <w:szCs w:val="28"/>
        </w:rPr>
      </w:pPr>
      <w:r>
        <w:rPr>
          <w:rFonts w:ascii="Times New Roman" w:eastAsia="Times New Roman" w:hAnsi="Times New Roman"/>
          <w:b/>
          <w:sz w:val="28"/>
          <w:szCs w:val="28"/>
        </w:rPr>
        <w:t xml:space="preserve">Keyboard Handler for the both the windows </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void keyboard_handler_for_intro(unsigned char key, int x, int y)</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w:t>
      </w:r>
    </w:p>
    <w:p w:rsidR="00014F18" w:rsidRPr="00014F18" w:rsidRDefault="00014F18" w:rsidP="00014F18">
      <w:pPr>
        <w:pStyle w:val="ListParagraph"/>
        <w:spacing w:line="0" w:lineRule="atLeast"/>
        <w:jc w:val="both"/>
        <w:rPr>
          <w:rFonts w:ascii="Times New Roman" w:eastAsia="Times New Roman" w:hAnsi="Times New Roman"/>
          <w:sz w:val="28"/>
          <w:szCs w:val="28"/>
        </w:rPr>
      </w:pP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 xml:space="preserve">    //Console Outputs</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t xml:space="preserve">switch (key) </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t>{</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t xml:space="preserve">case 27: </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lastRenderedPageBreak/>
        <w:tab/>
        <w:t>case 'q' :</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t>case 'Q' :</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r>
      <w:r w:rsidRPr="00014F18">
        <w:rPr>
          <w:rFonts w:ascii="Times New Roman" w:eastAsia="Times New Roman" w:hAnsi="Times New Roman"/>
          <w:sz w:val="28"/>
          <w:szCs w:val="28"/>
        </w:rPr>
        <w:tab/>
        <w:t>exit(0);</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r>
      <w:r w:rsidRPr="00014F18">
        <w:rPr>
          <w:rFonts w:ascii="Times New Roman" w:eastAsia="Times New Roman" w:hAnsi="Times New Roman"/>
          <w:sz w:val="28"/>
          <w:szCs w:val="28"/>
        </w:rPr>
        <w:tab/>
        <w:t>break;</w:t>
      </w:r>
    </w:p>
    <w:p w:rsidR="00014F18" w:rsidRPr="00014F18" w:rsidRDefault="00014F18" w:rsidP="00014F18">
      <w:pPr>
        <w:pStyle w:val="ListParagraph"/>
        <w:spacing w:line="0" w:lineRule="atLeast"/>
        <w:jc w:val="both"/>
        <w:rPr>
          <w:rFonts w:ascii="Times New Roman" w:eastAsia="Times New Roman" w:hAnsi="Times New Roman"/>
          <w:sz w:val="28"/>
          <w:szCs w:val="28"/>
        </w:rPr>
      </w:pP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t>case 'h':</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t xml:space="preserve">case 'H': </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r>
      <w:r w:rsidRPr="00014F18">
        <w:rPr>
          <w:rFonts w:ascii="Times New Roman" w:eastAsia="Times New Roman" w:hAnsi="Times New Roman"/>
          <w:sz w:val="28"/>
          <w:szCs w:val="28"/>
        </w:rPr>
        <w:tab/>
        <w:t>cout &lt;&lt; "ESC: Quit" &lt;&lt; endl;</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r>
      <w:r w:rsidRPr="00014F18">
        <w:rPr>
          <w:rFonts w:ascii="Times New Roman" w:eastAsia="Times New Roman" w:hAnsi="Times New Roman"/>
          <w:sz w:val="28"/>
          <w:szCs w:val="28"/>
        </w:rPr>
        <w:tab/>
        <w:t>cout &lt;&lt; "S: Solve from Initial State" &lt;&lt; endl ;</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r>
      <w:r w:rsidRPr="00014F18">
        <w:rPr>
          <w:rFonts w:ascii="Times New Roman" w:eastAsia="Times New Roman" w:hAnsi="Times New Roman"/>
          <w:sz w:val="28"/>
          <w:szCs w:val="28"/>
        </w:rPr>
        <w:tab/>
        <w:t>cout &lt;&lt; "H: Help" &lt;&lt; endl;</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r>
      <w:r w:rsidRPr="00014F18">
        <w:rPr>
          <w:rFonts w:ascii="Times New Roman" w:eastAsia="Times New Roman" w:hAnsi="Times New Roman"/>
          <w:sz w:val="28"/>
          <w:szCs w:val="28"/>
        </w:rPr>
        <w:tab/>
        <w:t>break;</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t>case 'n':</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t>case 'N' :</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r>
      <w:r w:rsidRPr="00014F18">
        <w:rPr>
          <w:rFonts w:ascii="Times New Roman" w:eastAsia="Times New Roman" w:hAnsi="Times New Roman"/>
          <w:sz w:val="28"/>
          <w:szCs w:val="28"/>
        </w:rPr>
        <w:tab/>
        <w:t>glutDisplayFunc(display_handler);</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r>
      <w:r w:rsidRPr="00014F18">
        <w:rPr>
          <w:rFonts w:ascii="Times New Roman" w:eastAsia="Times New Roman" w:hAnsi="Times New Roman"/>
          <w:sz w:val="28"/>
          <w:szCs w:val="28"/>
        </w:rPr>
        <w:tab/>
        <w:t>glutReshapeFunc(reshape_handler);</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r>
      <w:r w:rsidRPr="00014F18">
        <w:rPr>
          <w:rFonts w:ascii="Times New Roman" w:eastAsia="Times New Roman" w:hAnsi="Times New Roman"/>
          <w:sz w:val="28"/>
          <w:szCs w:val="28"/>
        </w:rPr>
        <w:tab/>
        <w:t>glutKeyboardFunc(keyboard_handler);</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r>
      <w:r w:rsidRPr="00014F18">
        <w:rPr>
          <w:rFonts w:ascii="Times New Roman" w:eastAsia="Times New Roman" w:hAnsi="Times New Roman"/>
          <w:sz w:val="28"/>
          <w:szCs w:val="28"/>
        </w:rPr>
        <w:tab/>
        <w:t>glutIdleFunc(display_handler);</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r>
      <w:r w:rsidRPr="00014F18">
        <w:rPr>
          <w:rFonts w:ascii="Times New Roman" w:eastAsia="Times New Roman" w:hAnsi="Times New Roman"/>
          <w:sz w:val="28"/>
          <w:szCs w:val="28"/>
        </w:rPr>
        <w:tab/>
        <w:t>main2();</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t>default:</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ab/>
      </w:r>
      <w:r w:rsidRPr="00014F18">
        <w:rPr>
          <w:rFonts w:ascii="Times New Roman" w:eastAsia="Times New Roman" w:hAnsi="Times New Roman"/>
          <w:sz w:val="28"/>
          <w:szCs w:val="28"/>
        </w:rPr>
        <w:tab/>
        <w:t>break;</w:t>
      </w:r>
    </w:p>
    <w:p w:rsidR="00014F18" w:rsidRPr="00014F18" w:rsidRDefault="00014F18" w:rsidP="00014F18">
      <w:pPr>
        <w:pStyle w:val="ListParagraph"/>
        <w:spacing w:line="0" w:lineRule="atLeast"/>
        <w:jc w:val="both"/>
        <w:rPr>
          <w:rFonts w:ascii="Times New Roman" w:eastAsia="Times New Roman" w:hAnsi="Times New Roman"/>
          <w:sz w:val="28"/>
          <w:szCs w:val="28"/>
        </w:rPr>
      </w:pPr>
      <w:r>
        <w:rPr>
          <w:rFonts w:ascii="Times New Roman" w:eastAsia="Times New Roman" w:hAnsi="Times New Roman"/>
          <w:sz w:val="28"/>
          <w:szCs w:val="28"/>
        </w:rPr>
        <w:tab/>
        <w:t>}</w:t>
      </w:r>
    </w:p>
    <w:p w:rsidR="00014F18" w:rsidRPr="00014F18" w:rsidRDefault="00014F18" w:rsidP="00014F18">
      <w:pPr>
        <w:pStyle w:val="ListParagraph"/>
        <w:spacing w:line="0" w:lineRule="atLeast"/>
        <w:jc w:val="both"/>
        <w:rPr>
          <w:rFonts w:ascii="Times New Roman" w:eastAsia="Times New Roman" w:hAnsi="Times New Roman"/>
          <w:sz w:val="28"/>
          <w:szCs w:val="28"/>
        </w:rPr>
      </w:pPr>
      <w:r w:rsidRPr="00014F18">
        <w:rPr>
          <w:rFonts w:ascii="Times New Roman" w:eastAsia="Times New Roman" w:hAnsi="Times New Roman"/>
          <w:sz w:val="28"/>
          <w:szCs w:val="28"/>
        </w:rPr>
        <w:t>}</w:t>
      </w:r>
    </w:p>
    <w:p w:rsidR="00014F18" w:rsidRPr="00014F18" w:rsidRDefault="00014F18" w:rsidP="00014F18">
      <w:pPr>
        <w:pStyle w:val="ListParagraph"/>
        <w:spacing w:line="0" w:lineRule="atLeast"/>
        <w:jc w:val="both"/>
        <w:rPr>
          <w:rFonts w:ascii="Times New Roman" w:eastAsia="Times New Roman" w:hAnsi="Times New Roman"/>
          <w:sz w:val="24"/>
          <w:szCs w:val="24"/>
        </w:rPr>
      </w:pPr>
    </w:p>
    <w:p w:rsidR="00467E61" w:rsidRDefault="00467E61" w:rsidP="00D21095">
      <w:pPr>
        <w:spacing w:line="0" w:lineRule="atLeast"/>
        <w:ind w:left="720"/>
        <w:jc w:val="both"/>
        <w:rPr>
          <w:rFonts w:ascii="Times New Roman" w:eastAsia="Times New Roman" w:hAnsi="Times New Roman"/>
          <w:b/>
          <w:sz w:val="36"/>
          <w:szCs w:val="36"/>
        </w:rPr>
      </w:pPr>
    </w:p>
    <w:p w:rsidR="0019638D" w:rsidRDefault="0019638D" w:rsidP="00D21095">
      <w:pPr>
        <w:spacing w:line="0" w:lineRule="atLeast"/>
        <w:ind w:left="720"/>
        <w:jc w:val="both"/>
        <w:rPr>
          <w:rFonts w:ascii="Times New Roman" w:eastAsia="Times New Roman" w:hAnsi="Times New Roman"/>
          <w:b/>
          <w:sz w:val="36"/>
          <w:szCs w:val="36"/>
        </w:rPr>
      </w:pPr>
    </w:p>
    <w:p w:rsidR="0019638D" w:rsidRDefault="0019638D" w:rsidP="00D21095">
      <w:pPr>
        <w:spacing w:line="0" w:lineRule="atLeast"/>
        <w:ind w:left="720"/>
        <w:jc w:val="both"/>
        <w:rPr>
          <w:rFonts w:ascii="Times New Roman" w:eastAsia="Times New Roman" w:hAnsi="Times New Roman"/>
          <w:b/>
          <w:sz w:val="36"/>
          <w:szCs w:val="36"/>
        </w:rPr>
      </w:pPr>
    </w:p>
    <w:p w:rsidR="00014F18" w:rsidRDefault="00014F18" w:rsidP="00D21095">
      <w:pPr>
        <w:spacing w:line="0" w:lineRule="atLeast"/>
        <w:ind w:left="720"/>
        <w:jc w:val="both"/>
        <w:rPr>
          <w:rFonts w:ascii="Times New Roman" w:eastAsia="Times New Roman" w:hAnsi="Times New Roman"/>
          <w:b/>
          <w:sz w:val="36"/>
          <w:szCs w:val="36"/>
        </w:rPr>
      </w:pPr>
    </w:p>
    <w:p w:rsidR="00014F18" w:rsidRDefault="00014F18" w:rsidP="00D21095">
      <w:pPr>
        <w:spacing w:line="0" w:lineRule="atLeast"/>
        <w:ind w:left="720"/>
        <w:jc w:val="both"/>
        <w:rPr>
          <w:rFonts w:ascii="Times New Roman" w:eastAsia="Times New Roman" w:hAnsi="Times New Roman"/>
          <w:b/>
          <w:sz w:val="36"/>
          <w:szCs w:val="36"/>
        </w:rPr>
      </w:pPr>
    </w:p>
    <w:p w:rsidR="0019638D" w:rsidRDefault="0019638D" w:rsidP="00D21095">
      <w:pPr>
        <w:spacing w:line="0" w:lineRule="atLeast"/>
        <w:ind w:left="720"/>
        <w:jc w:val="both"/>
        <w:rPr>
          <w:rFonts w:ascii="Times New Roman" w:eastAsia="Times New Roman" w:hAnsi="Times New Roman"/>
          <w:b/>
          <w:sz w:val="36"/>
          <w:szCs w:val="36"/>
        </w:rPr>
      </w:pPr>
    </w:p>
    <w:p w:rsidR="0019638D" w:rsidRDefault="0019638D" w:rsidP="00D21095">
      <w:pPr>
        <w:spacing w:line="0" w:lineRule="atLeast"/>
        <w:ind w:left="720"/>
        <w:jc w:val="both"/>
        <w:rPr>
          <w:rFonts w:ascii="Times New Roman" w:eastAsia="Times New Roman" w:hAnsi="Times New Roman"/>
          <w:b/>
          <w:sz w:val="36"/>
          <w:szCs w:val="36"/>
        </w:rPr>
      </w:pPr>
    </w:p>
    <w:p w:rsidR="0019638D" w:rsidRDefault="0019638D" w:rsidP="00D21095">
      <w:pPr>
        <w:spacing w:line="0" w:lineRule="atLeast"/>
        <w:ind w:left="720"/>
        <w:jc w:val="both"/>
        <w:rPr>
          <w:rFonts w:ascii="Times New Roman" w:eastAsia="Times New Roman" w:hAnsi="Times New Roman"/>
          <w:b/>
          <w:sz w:val="36"/>
          <w:szCs w:val="36"/>
        </w:rPr>
      </w:pPr>
    </w:p>
    <w:p w:rsidR="0019638D" w:rsidRDefault="0019638D" w:rsidP="00D21095">
      <w:pPr>
        <w:spacing w:line="0" w:lineRule="atLeast"/>
        <w:ind w:left="720"/>
        <w:jc w:val="both"/>
        <w:rPr>
          <w:rFonts w:ascii="Times New Roman" w:eastAsia="Times New Roman" w:hAnsi="Times New Roman"/>
          <w:b/>
          <w:sz w:val="36"/>
          <w:szCs w:val="36"/>
        </w:rPr>
      </w:pPr>
    </w:p>
    <w:p w:rsidR="00467E61" w:rsidRDefault="00467E61" w:rsidP="00D21095">
      <w:pPr>
        <w:spacing w:line="0" w:lineRule="atLeast"/>
        <w:ind w:left="720"/>
        <w:jc w:val="both"/>
        <w:rPr>
          <w:rFonts w:ascii="Times New Roman" w:eastAsia="Times New Roman" w:hAnsi="Times New Roman"/>
          <w:b/>
          <w:sz w:val="36"/>
          <w:szCs w:val="36"/>
        </w:rPr>
      </w:pPr>
    </w:p>
    <w:p w:rsidR="00467E61" w:rsidRDefault="00014F18" w:rsidP="005376A1">
      <w:pPr>
        <w:spacing w:line="0" w:lineRule="atLeast"/>
        <w:jc w:val="both"/>
        <w:rPr>
          <w:rFonts w:ascii="Times New Roman" w:eastAsia="Times New Roman" w:hAnsi="Times New Roman"/>
          <w:b/>
          <w:sz w:val="36"/>
          <w:szCs w:val="36"/>
        </w:rPr>
      </w:pPr>
      <w:r>
        <w:rPr>
          <w:rFonts w:ascii="Times New Roman" w:eastAsia="Times New Roman" w:hAnsi="Times New Roman"/>
          <w:b/>
          <w:noProof/>
          <w:sz w:val="36"/>
          <w:szCs w:val="36"/>
          <w:lang w:val="en-IN" w:eastAsia="en-IN"/>
        </w:rPr>
        <w:lastRenderedPageBreak/>
        <mc:AlternateContent>
          <mc:Choice Requires="wps">
            <w:drawing>
              <wp:anchor distT="0" distB="0" distL="114300" distR="114300" simplePos="0" relativeHeight="251664384" behindDoc="0" locked="0" layoutInCell="1" allowOverlap="1">
                <wp:simplePos x="0" y="0"/>
                <wp:positionH relativeFrom="column">
                  <wp:posOffset>-371475</wp:posOffset>
                </wp:positionH>
                <wp:positionV relativeFrom="paragraph">
                  <wp:posOffset>-523875</wp:posOffset>
                </wp:positionV>
                <wp:extent cx="6076950" cy="504825"/>
                <wp:effectExtent l="0" t="0" r="19050" b="28575"/>
                <wp:wrapNone/>
                <wp:docPr id="28" name="Rectangle 28"/>
                <wp:cNvGraphicFramePr/>
                <a:graphic xmlns:a="http://schemas.openxmlformats.org/drawingml/2006/main">
                  <a:graphicData uri="http://schemas.microsoft.com/office/word/2010/wordprocessingShape">
                    <wps:wsp>
                      <wps:cNvSpPr/>
                      <wps:spPr>
                        <a:xfrm>
                          <a:off x="0" y="0"/>
                          <a:ext cx="6076950" cy="5048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C7AF9E" id="Rectangle 28" o:spid="_x0000_s1026" style="position:absolute;margin-left:-29.25pt;margin-top:-41.25pt;width:478.5pt;height:39.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" fillcolor="white [3212]" strokecolor="white [3212]" strokeweight="2pt"/>
            </w:pict>
          </mc:Fallback>
        </mc:AlternateContent>
      </w:r>
      <w:r w:rsidR="008355F2">
        <w:rPr>
          <w:rFonts w:ascii="Times New Roman" w:eastAsia="Times New Roman" w:hAnsi="Times New Roman"/>
          <w:b/>
          <w:sz w:val="36"/>
          <w:szCs w:val="36"/>
        </w:rPr>
        <w:t>CHAPTER 5</w:t>
      </w:r>
    </w:p>
    <w:p w:rsidR="00467E61" w:rsidRDefault="008355F2" w:rsidP="005376A1">
      <w:pPr>
        <w:spacing w:line="0" w:lineRule="atLeast"/>
        <w:jc w:val="center"/>
        <w:rPr>
          <w:rFonts w:ascii="Times New Roman" w:eastAsia="Times New Roman" w:hAnsi="Times New Roman"/>
          <w:b/>
          <w:sz w:val="36"/>
        </w:rPr>
      </w:pPr>
      <w:r>
        <w:rPr>
          <w:rFonts w:ascii="Times New Roman" w:eastAsia="Times New Roman" w:hAnsi="Times New Roman"/>
          <w:b/>
          <w:sz w:val="36"/>
        </w:rPr>
        <w:t>RESULTS</w:t>
      </w:r>
    </w:p>
    <w:p w:rsidR="004E77EB" w:rsidRDefault="004E77EB" w:rsidP="005376A1">
      <w:pPr>
        <w:spacing w:line="0" w:lineRule="atLeast"/>
        <w:jc w:val="center"/>
        <w:rPr>
          <w:rFonts w:ascii="Times New Roman" w:eastAsia="Times New Roman" w:hAnsi="Times New Roman"/>
          <w:b/>
          <w:sz w:val="36"/>
        </w:rPr>
      </w:pPr>
    </w:p>
    <w:p w:rsidR="00161731" w:rsidRDefault="00161731" w:rsidP="005376A1">
      <w:pPr>
        <w:spacing w:line="0" w:lineRule="atLeast"/>
        <w:jc w:val="center"/>
        <w:rPr>
          <w:rFonts w:ascii="Times New Roman" w:eastAsia="Times New Roman" w:hAnsi="Times New Roman"/>
          <w:b/>
          <w:sz w:val="36"/>
        </w:rPr>
      </w:pPr>
    </w:p>
    <w:p w:rsidR="001C6078" w:rsidRDefault="001C6078" w:rsidP="001C6078">
      <w:pPr>
        <w:spacing w:line="0" w:lineRule="atLeast"/>
        <w:jc w:val="center"/>
        <w:rPr>
          <w:rFonts w:ascii="Times New Roman" w:eastAsia="Times New Roman" w:hAnsi="Times New Roman"/>
          <w:b/>
          <w:sz w:val="36"/>
        </w:rPr>
      </w:pPr>
      <w:r w:rsidRPr="001C6078">
        <w:rPr>
          <w:rFonts w:ascii="Times New Roman" w:eastAsia="Times New Roman" w:hAnsi="Times New Roman"/>
          <w:b/>
          <w:noProof/>
          <w:sz w:val="36"/>
          <w:lang w:val="en-IN" w:eastAsia="en-IN"/>
        </w:rPr>
        <w:drawing>
          <wp:inline distT="0" distB="0" distL="0" distR="0" wp14:anchorId="3DC3F4AA" wp14:editId="6BC902A6">
            <wp:extent cx="5274945" cy="2182495"/>
            <wp:effectExtent l="0" t="0" r="1905" b="8255"/>
            <wp:docPr id="26" name="Content Placeholder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 name="Content Placeholder 2"/>
                    <pic:cNvPicPr>
                      <a:picLocks noGrp="1" noChangeAspect="1"/>
                    </pic:cNvPicPr>
                  </pic:nvPicPr>
                  <pic:blipFill>
                    <a:blip r:embed="rId34"/>
                    <a:stretch>
                      <a:fillRect/>
                    </a:stretch>
                  </pic:blipFill>
                  <pic:spPr>
                    <a:xfrm>
                      <a:off x="0" y="0"/>
                      <a:ext cx="5274945" cy="2182495"/>
                    </a:xfrm>
                    <a:prstGeom prst="rect">
                      <a:avLst/>
                    </a:prstGeom>
                  </pic:spPr>
                </pic:pic>
              </a:graphicData>
            </a:graphic>
          </wp:inline>
        </w:drawing>
      </w:r>
    </w:p>
    <w:p w:rsidR="009050E8" w:rsidRDefault="009050E8" w:rsidP="001C6078">
      <w:pPr>
        <w:spacing w:line="0" w:lineRule="atLeast"/>
        <w:jc w:val="center"/>
        <w:rPr>
          <w:rFonts w:ascii="Times New Roman" w:eastAsia="Times New Roman" w:hAnsi="Times New Roman"/>
          <w:b/>
          <w:sz w:val="24"/>
          <w:szCs w:val="24"/>
        </w:rPr>
      </w:pPr>
      <w:r w:rsidRPr="009050E8">
        <w:rPr>
          <w:rFonts w:ascii="Times New Roman" w:eastAsia="Times New Roman" w:hAnsi="Times New Roman"/>
          <w:b/>
          <w:sz w:val="24"/>
          <w:szCs w:val="24"/>
        </w:rPr>
        <w:t>Figure 5.1 – Start Screen</w:t>
      </w:r>
    </w:p>
    <w:p w:rsidR="004E77EB" w:rsidRDefault="004E77EB" w:rsidP="001C6078">
      <w:pPr>
        <w:spacing w:line="0" w:lineRule="atLeast"/>
        <w:jc w:val="center"/>
        <w:rPr>
          <w:rFonts w:ascii="Times New Roman" w:eastAsia="Times New Roman" w:hAnsi="Times New Roman"/>
          <w:b/>
          <w:sz w:val="24"/>
          <w:szCs w:val="24"/>
        </w:rPr>
      </w:pPr>
    </w:p>
    <w:p w:rsidR="004E77EB" w:rsidRDefault="004E77EB" w:rsidP="001C6078">
      <w:pPr>
        <w:spacing w:line="0" w:lineRule="atLeast"/>
        <w:jc w:val="center"/>
        <w:rPr>
          <w:rFonts w:ascii="Times New Roman" w:eastAsia="Times New Roman" w:hAnsi="Times New Roman"/>
          <w:b/>
          <w:sz w:val="24"/>
          <w:szCs w:val="24"/>
        </w:rPr>
      </w:pPr>
    </w:p>
    <w:p w:rsidR="004E77EB" w:rsidRPr="009050E8" w:rsidRDefault="004E77EB" w:rsidP="001C6078">
      <w:pPr>
        <w:spacing w:line="0" w:lineRule="atLeast"/>
        <w:jc w:val="center"/>
        <w:rPr>
          <w:rFonts w:ascii="Times New Roman" w:eastAsia="Times New Roman" w:hAnsi="Times New Roman"/>
          <w:b/>
          <w:sz w:val="24"/>
          <w:szCs w:val="24"/>
        </w:rPr>
      </w:pPr>
    </w:p>
    <w:p w:rsidR="00467E61" w:rsidRPr="009050E8" w:rsidRDefault="001C6078" w:rsidP="001C6078">
      <w:pPr>
        <w:spacing w:line="360" w:lineRule="auto"/>
        <w:jc w:val="center"/>
        <w:rPr>
          <w:b/>
          <w:lang w:val="en-IN"/>
        </w:rPr>
      </w:pPr>
      <w:r w:rsidRPr="009050E8">
        <w:rPr>
          <w:b/>
          <w:noProof/>
          <w:lang w:val="en-IN" w:eastAsia="en-IN"/>
        </w:rPr>
        <w:drawing>
          <wp:inline distT="0" distB="0" distL="0" distR="0" wp14:anchorId="6CE21632" wp14:editId="0B934714">
            <wp:extent cx="5274945" cy="2250440"/>
            <wp:effectExtent l="0" t="0" r="1905" b="0"/>
            <wp:docPr id="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35"/>
                    <a:stretch>
                      <a:fillRect/>
                    </a:stretch>
                  </pic:blipFill>
                  <pic:spPr>
                    <a:xfrm>
                      <a:off x="0" y="0"/>
                      <a:ext cx="5274945" cy="2250440"/>
                    </a:xfrm>
                    <a:prstGeom prst="rect">
                      <a:avLst/>
                    </a:prstGeom>
                  </pic:spPr>
                </pic:pic>
              </a:graphicData>
            </a:graphic>
          </wp:inline>
        </w:drawing>
      </w:r>
    </w:p>
    <w:p w:rsidR="009050E8" w:rsidRDefault="009050E8" w:rsidP="001C6078">
      <w:pPr>
        <w:spacing w:line="360" w:lineRule="auto"/>
        <w:jc w:val="center"/>
        <w:rPr>
          <w:rFonts w:ascii="Times New Roman" w:hAnsi="Times New Roman" w:cs="Times New Roman"/>
          <w:b/>
          <w:sz w:val="24"/>
          <w:szCs w:val="24"/>
          <w:lang w:val="en-IN"/>
        </w:rPr>
      </w:pPr>
      <w:r>
        <w:rPr>
          <w:rFonts w:ascii="Times New Roman" w:hAnsi="Times New Roman" w:cs="Times New Roman"/>
          <w:b/>
          <w:sz w:val="24"/>
          <w:szCs w:val="24"/>
          <w:lang w:val="en-IN"/>
        </w:rPr>
        <w:t>Figure 5.2 – Starting Position</w:t>
      </w:r>
    </w:p>
    <w:p w:rsidR="004E77EB" w:rsidRDefault="004E77EB" w:rsidP="001C6078">
      <w:pPr>
        <w:spacing w:line="360" w:lineRule="auto"/>
        <w:jc w:val="center"/>
        <w:rPr>
          <w:rFonts w:ascii="Times New Roman" w:hAnsi="Times New Roman" w:cs="Times New Roman"/>
          <w:b/>
          <w:sz w:val="24"/>
          <w:szCs w:val="24"/>
          <w:lang w:val="en-IN"/>
        </w:rPr>
      </w:pPr>
    </w:p>
    <w:p w:rsidR="004E77EB" w:rsidRDefault="004E77EB" w:rsidP="001C6078">
      <w:pPr>
        <w:spacing w:line="360" w:lineRule="auto"/>
        <w:jc w:val="center"/>
        <w:rPr>
          <w:rFonts w:ascii="Times New Roman" w:hAnsi="Times New Roman" w:cs="Times New Roman"/>
          <w:b/>
          <w:sz w:val="24"/>
          <w:szCs w:val="24"/>
          <w:lang w:val="en-IN"/>
        </w:rPr>
      </w:pPr>
    </w:p>
    <w:p w:rsidR="004E77EB" w:rsidRDefault="004E77EB" w:rsidP="001C6078">
      <w:pPr>
        <w:spacing w:line="360" w:lineRule="auto"/>
        <w:jc w:val="center"/>
        <w:rPr>
          <w:lang w:val="en-IN"/>
        </w:rPr>
      </w:pPr>
    </w:p>
    <w:p w:rsidR="004E77EB" w:rsidRDefault="004E77EB" w:rsidP="001C6078">
      <w:pPr>
        <w:spacing w:line="360" w:lineRule="auto"/>
        <w:jc w:val="center"/>
        <w:rPr>
          <w:lang w:val="en-IN"/>
        </w:rPr>
      </w:pPr>
    </w:p>
    <w:p w:rsidR="001C6078" w:rsidRDefault="001C6078" w:rsidP="001C6078">
      <w:pPr>
        <w:spacing w:line="360" w:lineRule="auto"/>
        <w:jc w:val="center"/>
        <w:rPr>
          <w:lang w:val="en-IN"/>
        </w:rPr>
      </w:pPr>
      <w:r w:rsidRPr="001C6078">
        <w:rPr>
          <w:noProof/>
          <w:lang w:val="en-IN" w:eastAsia="en-IN"/>
        </w:rPr>
        <w:drawing>
          <wp:inline distT="0" distB="0" distL="0" distR="0" wp14:anchorId="3F93FEEF" wp14:editId="09A95F14">
            <wp:extent cx="5274945" cy="2182495"/>
            <wp:effectExtent l="0" t="0" r="1905" b="8255"/>
            <wp:docPr id="22" name="Content Placeholder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 name="Content Placeholder 2"/>
                    <pic:cNvPicPr>
                      <a:picLocks noGrp="1" noChangeAspect="1"/>
                    </pic:cNvPicPr>
                  </pic:nvPicPr>
                  <pic:blipFill>
                    <a:blip r:embed="rId36"/>
                    <a:stretch>
                      <a:fillRect/>
                    </a:stretch>
                  </pic:blipFill>
                  <pic:spPr>
                    <a:xfrm>
                      <a:off x="0" y="0"/>
                      <a:ext cx="5274945" cy="2182495"/>
                    </a:xfrm>
                    <a:prstGeom prst="rect">
                      <a:avLst/>
                    </a:prstGeom>
                  </pic:spPr>
                </pic:pic>
              </a:graphicData>
            </a:graphic>
          </wp:inline>
        </w:drawing>
      </w:r>
    </w:p>
    <w:p w:rsidR="009050E8" w:rsidRDefault="009050E8" w:rsidP="001C6078">
      <w:pPr>
        <w:spacing w:line="360" w:lineRule="auto"/>
        <w:jc w:val="center"/>
        <w:rPr>
          <w:rFonts w:ascii="Times New Roman" w:hAnsi="Times New Roman" w:cs="Times New Roman"/>
          <w:b/>
          <w:lang w:val="en-IN"/>
        </w:rPr>
      </w:pPr>
      <w:r w:rsidRPr="009050E8">
        <w:rPr>
          <w:rFonts w:ascii="Times New Roman" w:hAnsi="Times New Roman" w:cs="Times New Roman"/>
          <w:b/>
          <w:lang w:val="en-IN"/>
        </w:rPr>
        <w:t xml:space="preserve">Figure 5.3 </w:t>
      </w:r>
      <w:r>
        <w:rPr>
          <w:rFonts w:ascii="Times New Roman" w:hAnsi="Times New Roman" w:cs="Times New Roman"/>
          <w:b/>
          <w:sz w:val="24"/>
          <w:szCs w:val="24"/>
          <w:lang w:val="en-IN"/>
        </w:rPr>
        <w:t>–</w:t>
      </w:r>
      <w:r w:rsidRPr="009050E8">
        <w:rPr>
          <w:rFonts w:ascii="Times New Roman" w:hAnsi="Times New Roman" w:cs="Times New Roman"/>
          <w:b/>
          <w:lang w:val="en-IN"/>
        </w:rPr>
        <w:t xml:space="preserve"> Disc</w:t>
      </w:r>
      <w:r>
        <w:rPr>
          <w:rFonts w:ascii="Times New Roman" w:hAnsi="Times New Roman" w:cs="Times New Roman"/>
          <w:b/>
          <w:lang w:val="en-IN"/>
        </w:rPr>
        <w:t xml:space="preserve"> in Motion</w:t>
      </w:r>
    </w:p>
    <w:p w:rsidR="004E77EB" w:rsidRDefault="004E77EB" w:rsidP="001C6078">
      <w:pPr>
        <w:spacing w:line="360" w:lineRule="auto"/>
        <w:jc w:val="center"/>
        <w:rPr>
          <w:rFonts w:ascii="Times New Roman" w:hAnsi="Times New Roman" w:cs="Times New Roman"/>
          <w:b/>
          <w:lang w:val="en-IN"/>
        </w:rPr>
      </w:pPr>
    </w:p>
    <w:p w:rsidR="004E77EB" w:rsidRDefault="004E77EB" w:rsidP="001C6078">
      <w:pPr>
        <w:spacing w:line="360" w:lineRule="auto"/>
        <w:jc w:val="center"/>
        <w:rPr>
          <w:rFonts w:ascii="Times New Roman" w:hAnsi="Times New Roman" w:cs="Times New Roman"/>
          <w:b/>
          <w:lang w:val="en-IN"/>
        </w:rPr>
      </w:pPr>
    </w:p>
    <w:p w:rsidR="004E77EB" w:rsidRDefault="004E77EB" w:rsidP="001C6078">
      <w:pPr>
        <w:spacing w:line="360" w:lineRule="auto"/>
        <w:jc w:val="center"/>
        <w:rPr>
          <w:rFonts w:ascii="Times New Roman" w:hAnsi="Times New Roman" w:cs="Times New Roman"/>
          <w:b/>
          <w:lang w:val="en-IN"/>
        </w:rPr>
      </w:pPr>
    </w:p>
    <w:p w:rsidR="004E77EB" w:rsidRPr="009050E8" w:rsidRDefault="004E77EB" w:rsidP="001C6078">
      <w:pPr>
        <w:spacing w:line="360" w:lineRule="auto"/>
        <w:jc w:val="center"/>
        <w:rPr>
          <w:rFonts w:ascii="Times New Roman" w:hAnsi="Times New Roman" w:cs="Times New Roman"/>
          <w:b/>
          <w:lang w:val="en-IN"/>
        </w:rPr>
      </w:pPr>
    </w:p>
    <w:p w:rsidR="001C6078" w:rsidRDefault="001C6078" w:rsidP="001C6078">
      <w:pPr>
        <w:spacing w:line="360" w:lineRule="auto"/>
        <w:jc w:val="center"/>
        <w:rPr>
          <w:lang w:val="en-IN"/>
        </w:rPr>
      </w:pPr>
      <w:r w:rsidRPr="001C6078">
        <w:rPr>
          <w:noProof/>
          <w:lang w:val="en-IN" w:eastAsia="en-IN"/>
        </w:rPr>
        <w:drawing>
          <wp:inline distT="0" distB="0" distL="0" distR="0" wp14:anchorId="5B79ADC8" wp14:editId="4EB96E6B">
            <wp:extent cx="5274945" cy="2182495"/>
            <wp:effectExtent l="0" t="0" r="1905" b="8255"/>
            <wp:docPr id="24" name="Content Placeholder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 name="Content Placeholder 2"/>
                    <pic:cNvPicPr>
                      <a:picLocks noGrp="1" noChangeAspect="1"/>
                    </pic:cNvPicPr>
                  </pic:nvPicPr>
                  <pic:blipFill>
                    <a:blip r:embed="rId37"/>
                    <a:stretch>
                      <a:fillRect/>
                    </a:stretch>
                  </pic:blipFill>
                  <pic:spPr>
                    <a:xfrm>
                      <a:off x="0" y="0"/>
                      <a:ext cx="5274945" cy="2182495"/>
                    </a:xfrm>
                    <a:prstGeom prst="rect">
                      <a:avLst/>
                    </a:prstGeom>
                  </pic:spPr>
                </pic:pic>
              </a:graphicData>
            </a:graphic>
          </wp:inline>
        </w:drawing>
      </w:r>
    </w:p>
    <w:p w:rsidR="009050E8" w:rsidRDefault="009050E8" w:rsidP="001C6078">
      <w:pPr>
        <w:spacing w:line="360" w:lineRule="auto"/>
        <w:jc w:val="center"/>
        <w:rPr>
          <w:rFonts w:ascii="Times New Roman" w:hAnsi="Times New Roman" w:cs="Times New Roman"/>
          <w:b/>
          <w:sz w:val="24"/>
          <w:szCs w:val="24"/>
          <w:lang w:val="en-IN"/>
        </w:rPr>
      </w:pPr>
      <w:r w:rsidRPr="009050E8">
        <w:rPr>
          <w:rFonts w:ascii="Times New Roman" w:hAnsi="Times New Roman" w:cs="Times New Roman"/>
          <w:b/>
          <w:sz w:val="24"/>
          <w:szCs w:val="24"/>
          <w:lang w:val="en-IN"/>
        </w:rPr>
        <w:t xml:space="preserve">Figure </w:t>
      </w:r>
      <w:r>
        <w:rPr>
          <w:rFonts w:ascii="Times New Roman" w:hAnsi="Times New Roman" w:cs="Times New Roman"/>
          <w:b/>
          <w:sz w:val="24"/>
          <w:szCs w:val="24"/>
          <w:lang w:val="en-IN"/>
        </w:rPr>
        <w:t>5.4 – Disc in Motion</w:t>
      </w:r>
    </w:p>
    <w:p w:rsidR="004E77EB" w:rsidRDefault="004E77EB" w:rsidP="001C6078">
      <w:pPr>
        <w:spacing w:line="360" w:lineRule="auto"/>
        <w:jc w:val="center"/>
        <w:rPr>
          <w:rFonts w:ascii="Times New Roman" w:hAnsi="Times New Roman" w:cs="Times New Roman"/>
          <w:b/>
          <w:sz w:val="24"/>
          <w:szCs w:val="24"/>
          <w:lang w:val="en-IN"/>
        </w:rPr>
      </w:pPr>
    </w:p>
    <w:p w:rsidR="004E77EB" w:rsidRDefault="004E77EB" w:rsidP="001C6078">
      <w:pPr>
        <w:spacing w:line="360" w:lineRule="auto"/>
        <w:jc w:val="center"/>
        <w:rPr>
          <w:rFonts w:ascii="Times New Roman" w:hAnsi="Times New Roman" w:cs="Times New Roman"/>
          <w:b/>
          <w:sz w:val="24"/>
          <w:szCs w:val="24"/>
          <w:lang w:val="en-IN"/>
        </w:rPr>
      </w:pPr>
    </w:p>
    <w:p w:rsidR="004E77EB" w:rsidRDefault="004E77EB" w:rsidP="001C6078">
      <w:pPr>
        <w:spacing w:line="360" w:lineRule="auto"/>
        <w:jc w:val="center"/>
        <w:rPr>
          <w:rFonts w:ascii="Times New Roman" w:hAnsi="Times New Roman" w:cs="Times New Roman"/>
          <w:b/>
          <w:sz w:val="24"/>
          <w:szCs w:val="24"/>
          <w:lang w:val="en-IN"/>
        </w:rPr>
      </w:pPr>
    </w:p>
    <w:p w:rsidR="004E77EB" w:rsidRDefault="004E77EB" w:rsidP="001C6078">
      <w:pPr>
        <w:spacing w:line="360" w:lineRule="auto"/>
        <w:jc w:val="center"/>
        <w:rPr>
          <w:rFonts w:ascii="Times New Roman" w:hAnsi="Times New Roman" w:cs="Times New Roman"/>
          <w:b/>
          <w:sz w:val="24"/>
          <w:szCs w:val="24"/>
          <w:lang w:val="en-IN"/>
        </w:rPr>
      </w:pPr>
    </w:p>
    <w:p w:rsidR="00014F18" w:rsidRDefault="00014F18" w:rsidP="001C6078">
      <w:pPr>
        <w:spacing w:line="360" w:lineRule="auto"/>
        <w:jc w:val="center"/>
        <w:rPr>
          <w:rFonts w:ascii="Times New Roman" w:hAnsi="Times New Roman" w:cs="Times New Roman"/>
          <w:b/>
          <w:sz w:val="24"/>
          <w:szCs w:val="24"/>
          <w:lang w:val="en-IN"/>
        </w:rPr>
      </w:pPr>
    </w:p>
    <w:p w:rsidR="001C6078" w:rsidRDefault="001C6078" w:rsidP="001C6078">
      <w:pPr>
        <w:spacing w:line="360" w:lineRule="auto"/>
        <w:jc w:val="center"/>
        <w:rPr>
          <w:lang w:val="en-IN"/>
        </w:rPr>
      </w:pPr>
      <w:r w:rsidRPr="001C6078">
        <w:rPr>
          <w:noProof/>
          <w:lang w:val="en-IN" w:eastAsia="en-IN"/>
        </w:rPr>
        <w:drawing>
          <wp:inline distT="0" distB="0" distL="0" distR="0" wp14:anchorId="06F7CE43" wp14:editId="6D0AD1D0">
            <wp:extent cx="5274945" cy="2308860"/>
            <wp:effectExtent l="0" t="0" r="1905" b="0"/>
            <wp:docPr id="25" name="Content Placeholder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 name="Content Placeholder 2"/>
                    <pic:cNvPicPr>
                      <a:picLocks noGrp="1" noChangeAspect="1"/>
                    </pic:cNvPicPr>
                  </pic:nvPicPr>
                  <pic:blipFill>
                    <a:blip r:embed="rId38"/>
                    <a:stretch>
                      <a:fillRect/>
                    </a:stretch>
                  </pic:blipFill>
                  <pic:spPr>
                    <a:xfrm>
                      <a:off x="0" y="0"/>
                      <a:ext cx="5274945" cy="2308860"/>
                    </a:xfrm>
                    <a:prstGeom prst="rect">
                      <a:avLst/>
                    </a:prstGeom>
                  </pic:spPr>
                </pic:pic>
              </a:graphicData>
            </a:graphic>
          </wp:inline>
        </w:drawing>
      </w:r>
    </w:p>
    <w:p w:rsidR="004E77EB" w:rsidRPr="004E77EB" w:rsidRDefault="004E77EB" w:rsidP="001C6078">
      <w:pPr>
        <w:spacing w:line="360" w:lineRule="auto"/>
        <w:jc w:val="center"/>
        <w:rPr>
          <w:rFonts w:ascii="Times New Roman" w:hAnsi="Times New Roman" w:cs="Times New Roman"/>
          <w:b/>
          <w:sz w:val="24"/>
          <w:szCs w:val="24"/>
          <w:lang w:val="en-IN"/>
        </w:rPr>
      </w:pPr>
      <w:r w:rsidRPr="004E77EB">
        <w:rPr>
          <w:rFonts w:ascii="Times New Roman" w:hAnsi="Times New Roman" w:cs="Times New Roman"/>
          <w:b/>
          <w:sz w:val="24"/>
          <w:szCs w:val="24"/>
          <w:lang w:val="en-IN"/>
        </w:rPr>
        <w:t xml:space="preserve">Figure </w:t>
      </w:r>
      <w:r>
        <w:rPr>
          <w:rFonts w:ascii="Times New Roman" w:hAnsi="Times New Roman" w:cs="Times New Roman"/>
          <w:b/>
          <w:sz w:val="24"/>
          <w:szCs w:val="24"/>
          <w:lang w:val="en-IN"/>
        </w:rPr>
        <w:t>5.5 – Ending Position</w:t>
      </w:r>
    </w:p>
    <w:p w:rsidR="00A91B83" w:rsidRDefault="00A91B83" w:rsidP="001C6078">
      <w:pPr>
        <w:spacing w:line="360" w:lineRule="auto"/>
        <w:jc w:val="center"/>
        <w:rPr>
          <w:rFonts w:ascii="Times New Roman" w:eastAsia="Times New Roman" w:hAnsi="Times New Roman"/>
          <w:b/>
          <w:sz w:val="36"/>
          <w:szCs w:val="36"/>
        </w:rPr>
      </w:pPr>
    </w:p>
    <w:p w:rsidR="00A91B83" w:rsidRDefault="00A91B83" w:rsidP="001C6078">
      <w:pPr>
        <w:spacing w:line="360" w:lineRule="auto"/>
        <w:jc w:val="center"/>
        <w:rPr>
          <w:rFonts w:ascii="Times New Roman" w:eastAsia="Times New Roman" w:hAnsi="Times New Roman"/>
          <w:b/>
          <w:sz w:val="36"/>
          <w:szCs w:val="36"/>
        </w:rPr>
      </w:pPr>
    </w:p>
    <w:p w:rsidR="00A91B83" w:rsidRDefault="00A91B83" w:rsidP="001C6078">
      <w:pPr>
        <w:spacing w:line="360" w:lineRule="auto"/>
        <w:jc w:val="center"/>
        <w:rPr>
          <w:rFonts w:ascii="Times New Roman" w:eastAsia="Times New Roman" w:hAnsi="Times New Roman"/>
          <w:b/>
          <w:sz w:val="36"/>
          <w:szCs w:val="36"/>
        </w:rPr>
      </w:pPr>
    </w:p>
    <w:p w:rsidR="00A91B83" w:rsidRDefault="00A91B83" w:rsidP="001C6078">
      <w:pPr>
        <w:spacing w:line="360" w:lineRule="auto"/>
        <w:jc w:val="center"/>
        <w:rPr>
          <w:rFonts w:ascii="Times New Roman" w:eastAsia="Times New Roman" w:hAnsi="Times New Roman"/>
          <w:b/>
          <w:sz w:val="36"/>
          <w:szCs w:val="36"/>
        </w:rPr>
      </w:pPr>
    </w:p>
    <w:p w:rsidR="00A91B83" w:rsidRDefault="00A91B83" w:rsidP="001C6078">
      <w:pPr>
        <w:spacing w:line="360" w:lineRule="auto"/>
        <w:jc w:val="center"/>
        <w:rPr>
          <w:rFonts w:ascii="Times New Roman" w:eastAsia="Times New Roman" w:hAnsi="Times New Roman"/>
          <w:b/>
          <w:sz w:val="36"/>
          <w:szCs w:val="36"/>
        </w:rPr>
      </w:pPr>
    </w:p>
    <w:p w:rsidR="00161731" w:rsidRDefault="00161731" w:rsidP="001C6078">
      <w:pPr>
        <w:spacing w:line="360" w:lineRule="auto"/>
        <w:jc w:val="center"/>
        <w:rPr>
          <w:rFonts w:ascii="Times New Roman" w:eastAsia="Times New Roman" w:hAnsi="Times New Roman"/>
          <w:b/>
          <w:sz w:val="36"/>
          <w:szCs w:val="36"/>
        </w:rPr>
      </w:pPr>
    </w:p>
    <w:p w:rsidR="00161731" w:rsidRDefault="00161731" w:rsidP="001C6078">
      <w:pPr>
        <w:spacing w:line="360" w:lineRule="auto"/>
        <w:jc w:val="center"/>
        <w:rPr>
          <w:rFonts w:ascii="Times New Roman" w:eastAsia="Times New Roman" w:hAnsi="Times New Roman"/>
          <w:b/>
          <w:sz w:val="36"/>
          <w:szCs w:val="36"/>
        </w:rPr>
      </w:pPr>
    </w:p>
    <w:p w:rsidR="00161731" w:rsidRDefault="00161731" w:rsidP="001C6078">
      <w:pPr>
        <w:spacing w:line="360" w:lineRule="auto"/>
        <w:jc w:val="center"/>
        <w:rPr>
          <w:rFonts w:ascii="Times New Roman" w:eastAsia="Times New Roman" w:hAnsi="Times New Roman"/>
          <w:b/>
          <w:sz w:val="36"/>
          <w:szCs w:val="36"/>
        </w:rPr>
      </w:pPr>
    </w:p>
    <w:p w:rsidR="00161731" w:rsidRDefault="00161731" w:rsidP="001C6078">
      <w:pPr>
        <w:spacing w:line="360" w:lineRule="auto"/>
        <w:jc w:val="center"/>
        <w:rPr>
          <w:rFonts w:ascii="Times New Roman" w:eastAsia="Times New Roman" w:hAnsi="Times New Roman"/>
          <w:b/>
          <w:sz w:val="36"/>
          <w:szCs w:val="36"/>
        </w:rPr>
      </w:pPr>
    </w:p>
    <w:p w:rsidR="00A91B83" w:rsidRDefault="00A91B83" w:rsidP="001C6078">
      <w:pPr>
        <w:spacing w:line="360" w:lineRule="auto"/>
        <w:jc w:val="center"/>
        <w:rPr>
          <w:rFonts w:ascii="Times New Roman" w:eastAsia="Times New Roman" w:hAnsi="Times New Roman"/>
          <w:b/>
          <w:sz w:val="36"/>
          <w:szCs w:val="36"/>
        </w:rPr>
      </w:pPr>
    </w:p>
    <w:p w:rsidR="00467E61" w:rsidRDefault="00014F18" w:rsidP="005376A1">
      <w:pPr>
        <w:spacing w:line="360" w:lineRule="auto"/>
        <w:rPr>
          <w:rFonts w:ascii="Times New Roman" w:eastAsia="Times New Roman" w:hAnsi="Times New Roman"/>
          <w:b/>
          <w:sz w:val="36"/>
          <w:szCs w:val="36"/>
        </w:rPr>
      </w:pPr>
      <w:r>
        <w:rPr>
          <w:rFonts w:ascii="Times New Roman" w:eastAsia="Times New Roman" w:hAnsi="Times New Roman"/>
          <w:b/>
          <w:noProof/>
          <w:sz w:val="36"/>
          <w:szCs w:val="36"/>
          <w:lang w:val="en-IN" w:eastAsia="en-IN"/>
        </w:rPr>
        <w:lastRenderedPageBreak/>
        <mc:AlternateContent>
          <mc:Choice Requires="wps">
            <w:drawing>
              <wp:anchor distT="0" distB="0" distL="114300" distR="114300" simplePos="0" relativeHeight="251665408" behindDoc="0" locked="0" layoutInCell="1" allowOverlap="1">
                <wp:simplePos x="0" y="0"/>
                <wp:positionH relativeFrom="column">
                  <wp:posOffset>-523875</wp:posOffset>
                </wp:positionH>
                <wp:positionV relativeFrom="paragraph">
                  <wp:posOffset>-523875</wp:posOffset>
                </wp:positionV>
                <wp:extent cx="6267450" cy="44767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6267450" cy="447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1FE40" id="Rectangle 29" o:spid="_x0000_s1026" style="position:absolute;margin-left:-41.25pt;margin-top:-41.25pt;width:493.5pt;height:35.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" fillcolor="white [3212]" strokecolor="white [3212]" strokeweight="2pt"/>
            </w:pict>
          </mc:Fallback>
        </mc:AlternateContent>
      </w:r>
      <w:r w:rsidR="008355F2">
        <w:rPr>
          <w:rFonts w:ascii="Times New Roman" w:eastAsia="Times New Roman" w:hAnsi="Times New Roman"/>
          <w:b/>
          <w:sz w:val="36"/>
          <w:szCs w:val="36"/>
        </w:rPr>
        <w:t>CHAPTER 6</w:t>
      </w:r>
    </w:p>
    <w:p w:rsidR="00467E61" w:rsidRDefault="008355F2" w:rsidP="00D21095">
      <w:pPr>
        <w:tabs>
          <w:tab w:val="left" w:pos="993"/>
        </w:tabs>
        <w:spacing w:line="386" w:lineRule="exact"/>
        <w:ind w:left="720"/>
        <w:jc w:val="center"/>
        <w:rPr>
          <w:rFonts w:ascii="Times New Roman" w:eastAsia="Times New Roman" w:hAnsi="Times New Roman"/>
        </w:rPr>
      </w:pPr>
      <w:r>
        <w:rPr>
          <w:rFonts w:ascii="Times New Roman" w:eastAsia="Times New Roman" w:hAnsi="Times New Roman"/>
          <w:b/>
          <w:sz w:val="36"/>
        </w:rPr>
        <w:t>CONCLUSION AND FUTURE</w:t>
      </w:r>
      <w:r>
        <w:rPr>
          <w:rFonts w:ascii="Times New Roman" w:eastAsia="Times New Roman" w:hAnsi="Times New Roman"/>
        </w:rPr>
        <w:tab/>
      </w:r>
      <w:r>
        <w:rPr>
          <w:rFonts w:ascii="Times New Roman" w:eastAsia="Times New Roman" w:hAnsi="Times New Roman"/>
          <w:b/>
          <w:sz w:val="35"/>
        </w:rPr>
        <w:t>ENHANCEMENTS</w:t>
      </w:r>
    </w:p>
    <w:p w:rsidR="00467E61" w:rsidRDefault="00467E61" w:rsidP="00D21095">
      <w:pPr>
        <w:spacing w:line="249" w:lineRule="exact"/>
        <w:ind w:left="720"/>
        <w:rPr>
          <w:rFonts w:ascii="Times New Roman" w:eastAsia="Times New Roman" w:hAnsi="Times New Roman"/>
        </w:rPr>
      </w:pPr>
    </w:p>
    <w:p w:rsidR="00467E61" w:rsidRDefault="00A91B83" w:rsidP="00A91B83">
      <w:pPr>
        <w:spacing w:line="352" w:lineRule="auto"/>
        <w:ind w:left="720" w:firstLine="720"/>
        <w:jc w:val="both"/>
        <w:rPr>
          <w:rFonts w:ascii="Times New Roman" w:eastAsia="Times New Roman" w:hAnsi="Times New Roman"/>
          <w:sz w:val="23"/>
        </w:rPr>
      </w:pPr>
      <w:r>
        <w:rPr>
          <w:rFonts w:ascii="Times New Roman" w:eastAsia="Times New Roman" w:hAnsi="Times New Roman"/>
          <w:sz w:val="23"/>
        </w:rPr>
        <w:t>Towers of Hanoi Simulation</w:t>
      </w:r>
      <w:r w:rsidR="008355F2">
        <w:rPr>
          <w:rFonts w:ascii="Times New Roman" w:eastAsia="Times New Roman" w:hAnsi="Times New Roman"/>
          <w:sz w:val="23"/>
        </w:rPr>
        <w:t xml:space="preserve"> is designed and implemented using a graphics software system called Open GL which became a widely accepted standard for developing graphics application.</w:t>
      </w:r>
    </w:p>
    <w:p w:rsidR="00467E61" w:rsidRDefault="008355F2" w:rsidP="00A91B83">
      <w:pPr>
        <w:spacing w:line="325" w:lineRule="auto"/>
        <w:ind w:left="720" w:firstLine="720"/>
        <w:jc w:val="both"/>
        <w:rPr>
          <w:rFonts w:ascii="Times New Roman" w:eastAsia="Times New Roman" w:hAnsi="Times New Roman"/>
          <w:sz w:val="24"/>
        </w:rPr>
      </w:pPr>
      <w:r>
        <w:rPr>
          <w:rFonts w:ascii="Times New Roman" w:eastAsia="Times New Roman" w:hAnsi="Times New Roman"/>
          <w:sz w:val="24"/>
        </w:rPr>
        <w:t>Usage of Open GL functions and primitives are well understood and henceforth can be applied for real time applications.</w:t>
      </w:r>
    </w:p>
    <w:p w:rsidR="00467E61" w:rsidRDefault="008355F2" w:rsidP="00D21095">
      <w:pPr>
        <w:spacing w:line="348" w:lineRule="auto"/>
        <w:ind w:left="720"/>
        <w:jc w:val="both"/>
        <w:rPr>
          <w:rFonts w:ascii="Times New Roman" w:eastAsia="Times New Roman" w:hAnsi="Times New Roman"/>
          <w:sz w:val="24"/>
        </w:rPr>
      </w:pPr>
      <w:r>
        <w:rPr>
          <w:rFonts w:ascii="Times New Roman" w:eastAsia="Times New Roman" w:hAnsi="Times New Roman"/>
          <w:sz w:val="24"/>
        </w:rPr>
        <w:t xml:space="preserve">This project is both informative and </w:t>
      </w:r>
      <w:r w:rsidR="005376A1">
        <w:rPr>
          <w:rFonts w:ascii="Times New Roman" w:eastAsia="Times New Roman" w:hAnsi="Times New Roman"/>
          <w:sz w:val="24"/>
        </w:rPr>
        <w:t xml:space="preserve">entertaining. </w:t>
      </w:r>
      <w:r>
        <w:rPr>
          <w:rFonts w:ascii="Times New Roman" w:eastAsia="Times New Roman" w:hAnsi="Times New Roman"/>
          <w:sz w:val="24"/>
        </w:rPr>
        <w:t>This project provided an opportunity to learn the various concepts of the subject in detail and provided a platform to express creativity and imagination come true. Further animation can be included to enhance the project’s look and feel.</w:t>
      </w:r>
    </w:p>
    <w:p w:rsidR="00467E61" w:rsidRDefault="00467E61" w:rsidP="00D21095">
      <w:pPr>
        <w:spacing w:line="360" w:lineRule="auto"/>
        <w:ind w:left="720"/>
        <w:jc w:val="center"/>
        <w:rPr>
          <w:rFonts w:ascii="Times New Roman" w:hAnsi="Times New Roman" w:cs="Times New Roman"/>
          <w:b/>
          <w:sz w:val="24"/>
          <w:szCs w:val="24"/>
        </w:rPr>
      </w:pPr>
    </w:p>
    <w:p w:rsidR="00467E61" w:rsidRDefault="00467E61" w:rsidP="00D21095">
      <w:pPr>
        <w:spacing w:line="360" w:lineRule="auto"/>
        <w:ind w:left="720"/>
        <w:jc w:val="center"/>
        <w:rPr>
          <w:rFonts w:ascii="Times New Roman" w:hAnsi="Times New Roman" w:cs="Times New Roman"/>
          <w:b/>
          <w:sz w:val="24"/>
          <w:szCs w:val="24"/>
        </w:rPr>
      </w:pPr>
    </w:p>
    <w:p w:rsidR="00467E61" w:rsidRDefault="00467E61" w:rsidP="00D21095">
      <w:pPr>
        <w:spacing w:line="360" w:lineRule="auto"/>
        <w:ind w:left="720"/>
        <w:jc w:val="center"/>
        <w:rPr>
          <w:rFonts w:ascii="Times New Roman" w:hAnsi="Times New Roman" w:cs="Times New Roman"/>
          <w:b/>
          <w:sz w:val="24"/>
          <w:szCs w:val="24"/>
        </w:rPr>
      </w:pPr>
    </w:p>
    <w:p w:rsidR="00467E61" w:rsidRDefault="00467E61" w:rsidP="00D21095">
      <w:pPr>
        <w:spacing w:line="360" w:lineRule="auto"/>
        <w:ind w:left="720"/>
        <w:jc w:val="center"/>
        <w:rPr>
          <w:rFonts w:ascii="Times New Roman" w:hAnsi="Times New Roman" w:cs="Times New Roman"/>
          <w:b/>
          <w:sz w:val="24"/>
          <w:szCs w:val="24"/>
        </w:rPr>
      </w:pPr>
    </w:p>
    <w:p w:rsidR="00467E61" w:rsidRDefault="00467E61" w:rsidP="00D21095">
      <w:pPr>
        <w:spacing w:line="360" w:lineRule="auto"/>
        <w:ind w:left="720"/>
        <w:jc w:val="center"/>
        <w:rPr>
          <w:rFonts w:ascii="Times New Roman" w:hAnsi="Times New Roman" w:cs="Times New Roman"/>
          <w:b/>
          <w:sz w:val="24"/>
          <w:szCs w:val="24"/>
        </w:rPr>
      </w:pPr>
    </w:p>
    <w:p w:rsidR="00467E61" w:rsidRDefault="00467E61" w:rsidP="00D21095">
      <w:pPr>
        <w:spacing w:line="360" w:lineRule="auto"/>
        <w:ind w:left="720"/>
        <w:jc w:val="center"/>
        <w:rPr>
          <w:rFonts w:ascii="Times New Roman" w:hAnsi="Times New Roman" w:cs="Times New Roman"/>
          <w:b/>
          <w:sz w:val="24"/>
          <w:szCs w:val="24"/>
        </w:rPr>
      </w:pPr>
    </w:p>
    <w:p w:rsidR="00467E61" w:rsidRDefault="00467E61" w:rsidP="00D21095">
      <w:pPr>
        <w:spacing w:line="360" w:lineRule="auto"/>
        <w:ind w:left="720"/>
        <w:jc w:val="center"/>
        <w:rPr>
          <w:rFonts w:ascii="Times New Roman" w:hAnsi="Times New Roman" w:cs="Times New Roman"/>
          <w:b/>
          <w:sz w:val="24"/>
          <w:szCs w:val="24"/>
        </w:rPr>
      </w:pPr>
    </w:p>
    <w:p w:rsidR="00467E61" w:rsidRDefault="00467E61" w:rsidP="00D21095">
      <w:pPr>
        <w:spacing w:line="360" w:lineRule="auto"/>
        <w:ind w:left="720"/>
        <w:jc w:val="center"/>
        <w:rPr>
          <w:rFonts w:ascii="Times New Roman" w:hAnsi="Times New Roman" w:cs="Times New Roman"/>
          <w:b/>
          <w:sz w:val="24"/>
          <w:szCs w:val="24"/>
        </w:rPr>
      </w:pPr>
    </w:p>
    <w:p w:rsidR="00467E61" w:rsidRDefault="00467E61" w:rsidP="00D21095">
      <w:pPr>
        <w:spacing w:line="360" w:lineRule="auto"/>
        <w:ind w:left="720"/>
        <w:jc w:val="center"/>
        <w:rPr>
          <w:rFonts w:ascii="Times New Roman" w:hAnsi="Times New Roman" w:cs="Times New Roman"/>
          <w:b/>
          <w:sz w:val="24"/>
          <w:szCs w:val="24"/>
        </w:rPr>
      </w:pPr>
    </w:p>
    <w:p w:rsidR="005376A1" w:rsidRDefault="005376A1" w:rsidP="00D21095">
      <w:pPr>
        <w:spacing w:line="360" w:lineRule="auto"/>
        <w:ind w:left="720"/>
        <w:jc w:val="center"/>
        <w:rPr>
          <w:rFonts w:ascii="Times New Roman" w:hAnsi="Times New Roman" w:cs="Times New Roman"/>
          <w:b/>
          <w:sz w:val="24"/>
          <w:szCs w:val="24"/>
        </w:rPr>
      </w:pPr>
    </w:p>
    <w:p w:rsidR="005376A1" w:rsidRDefault="005376A1" w:rsidP="00D21095">
      <w:pPr>
        <w:spacing w:line="360" w:lineRule="auto"/>
        <w:ind w:left="720"/>
        <w:jc w:val="center"/>
        <w:rPr>
          <w:rFonts w:ascii="Times New Roman" w:hAnsi="Times New Roman" w:cs="Times New Roman"/>
          <w:b/>
          <w:sz w:val="24"/>
          <w:szCs w:val="24"/>
        </w:rPr>
      </w:pPr>
    </w:p>
    <w:p w:rsidR="00467E61" w:rsidRDefault="00467E61" w:rsidP="00D21095">
      <w:pPr>
        <w:spacing w:line="360" w:lineRule="auto"/>
        <w:ind w:left="720"/>
        <w:jc w:val="center"/>
        <w:rPr>
          <w:rFonts w:ascii="Times New Roman" w:hAnsi="Times New Roman" w:cs="Times New Roman"/>
          <w:b/>
          <w:sz w:val="24"/>
          <w:szCs w:val="24"/>
        </w:rPr>
      </w:pPr>
    </w:p>
    <w:p w:rsidR="00467E61" w:rsidRDefault="00014F18" w:rsidP="005376A1">
      <w:pPr>
        <w:spacing w:line="0" w:lineRule="atLeast"/>
        <w:rPr>
          <w:rFonts w:ascii="Times New Roman" w:eastAsia="Times New Roman" w:hAnsi="Times New Roman"/>
          <w:b/>
          <w:sz w:val="36"/>
        </w:rPr>
      </w:pPr>
      <w:r>
        <w:rPr>
          <w:rFonts w:ascii="Times New Roman" w:eastAsia="Times New Roman" w:hAnsi="Times New Roman"/>
          <w:b/>
          <w:noProof/>
          <w:sz w:val="36"/>
          <w:lang w:val="en-IN" w:eastAsia="en-IN"/>
        </w:rPr>
        <w:lastRenderedPageBreak/>
        <mc:AlternateContent>
          <mc:Choice Requires="wps">
            <w:drawing>
              <wp:anchor distT="0" distB="0" distL="114300" distR="114300" simplePos="0" relativeHeight="251666432" behindDoc="0" locked="0" layoutInCell="1" allowOverlap="1">
                <wp:simplePos x="0" y="0"/>
                <wp:positionH relativeFrom="column">
                  <wp:posOffset>-247650</wp:posOffset>
                </wp:positionH>
                <wp:positionV relativeFrom="paragraph">
                  <wp:posOffset>-523875</wp:posOffset>
                </wp:positionV>
                <wp:extent cx="5724525" cy="457200"/>
                <wp:effectExtent l="0" t="0" r="28575" b="19050"/>
                <wp:wrapNone/>
                <wp:docPr id="30" name="Rectangle 30"/>
                <wp:cNvGraphicFramePr/>
                <a:graphic xmlns:a="http://schemas.openxmlformats.org/drawingml/2006/main">
                  <a:graphicData uri="http://schemas.microsoft.com/office/word/2010/wordprocessingShape">
                    <wps:wsp>
                      <wps:cNvSpPr/>
                      <wps:spPr>
                        <a:xfrm>
                          <a:off x="0" y="0"/>
                          <a:ext cx="5724525" cy="4572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5E89D7" id="Rectangle 30" o:spid="_x0000_s1026" style="position:absolute;margin-left:-19.5pt;margin-top:-41.25pt;width:450.75pt;height:3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" fillcolor="white [3212]" strokecolor="white [3212]" strokeweight="2pt"/>
            </w:pict>
          </mc:Fallback>
        </mc:AlternateContent>
      </w:r>
      <w:r w:rsidR="005376A1">
        <w:rPr>
          <w:rFonts w:ascii="Times New Roman" w:eastAsia="Times New Roman" w:hAnsi="Times New Roman"/>
          <w:b/>
          <w:sz w:val="36"/>
        </w:rPr>
        <w:t xml:space="preserve">CHAPTER 7 </w:t>
      </w:r>
    </w:p>
    <w:p w:rsidR="00467E61" w:rsidRDefault="008355F2" w:rsidP="00D21095">
      <w:pPr>
        <w:spacing w:line="0" w:lineRule="atLeast"/>
        <w:ind w:left="720"/>
        <w:jc w:val="center"/>
        <w:rPr>
          <w:rFonts w:ascii="Times New Roman" w:eastAsia="Times New Roman" w:hAnsi="Times New Roman"/>
          <w:b/>
          <w:sz w:val="36"/>
        </w:rPr>
      </w:pPr>
      <w:r>
        <w:rPr>
          <w:rFonts w:ascii="Times New Roman" w:eastAsia="Times New Roman" w:hAnsi="Times New Roman"/>
          <w:b/>
          <w:sz w:val="36"/>
        </w:rPr>
        <w:t>BIBLIOGRAPHY</w:t>
      </w:r>
    </w:p>
    <w:p w:rsidR="00467E61" w:rsidRDefault="00467E61" w:rsidP="00D21095">
      <w:pPr>
        <w:spacing w:line="264" w:lineRule="exact"/>
        <w:ind w:left="720"/>
        <w:rPr>
          <w:rFonts w:ascii="Times New Roman" w:eastAsia="Times New Roman" w:hAnsi="Times New Roman"/>
        </w:rPr>
      </w:pPr>
    </w:p>
    <w:p w:rsidR="00467E61" w:rsidRDefault="008355F2" w:rsidP="00D21095">
      <w:pPr>
        <w:numPr>
          <w:ilvl w:val="0"/>
          <w:numId w:val="24"/>
        </w:numPr>
        <w:tabs>
          <w:tab w:val="left" w:pos="1440"/>
        </w:tabs>
        <w:spacing w:after="0" w:line="325" w:lineRule="auto"/>
        <w:ind w:left="720" w:hanging="360"/>
        <w:rPr>
          <w:rFonts w:ascii="Times New Roman" w:eastAsia="Times New Roman" w:hAnsi="Times New Roman"/>
          <w:sz w:val="24"/>
        </w:rPr>
      </w:pPr>
      <w:r>
        <w:rPr>
          <w:rFonts w:ascii="Times New Roman" w:eastAsia="Times New Roman" w:hAnsi="Times New Roman"/>
          <w:sz w:val="24"/>
        </w:rPr>
        <w:t>Edward Angel: Interactive Computer Graphics: A Top-Down App</w:t>
      </w:r>
      <w:r w:rsidR="00704029">
        <w:rPr>
          <w:rFonts w:ascii="Times New Roman" w:eastAsia="Times New Roman" w:hAnsi="Times New Roman"/>
          <w:sz w:val="24"/>
        </w:rPr>
        <w:t>roach with 5th Edition,Addison-W</w:t>
      </w:r>
      <w:r>
        <w:rPr>
          <w:rFonts w:ascii="Times New Roman" w:eastAsia="Times New Roman" w:hAnsi="Times New Roman"/>
          <w:sz w:val="24"/>
        </w:rPr>
        <w:t>esley,2008.</w:t>
      </w:r>
    </w:p>
    <w:p w:rsidR="00467E61" w:rsidRDefault="00467E61" w:rsidP="00D21095">
      <w:pPr>
        <w:tabs>
          <w:tab w:val="left" w:pos="1440"/>
        </w:tabs>
        <w:spacing w:after="0" w:line="325" w:lineRule="auto"/>
        <w:ind w:left="720"/>
        <w:rPr>
          <w:rFonts w:ascii="Times New Roman" w:eastAsia="Times New Roman" w:hAnsi="Times New Roman"/>
          <w:sz w:val="24"/>
        </w:rPr>
      </w:pPr>
    </w:p>
    <w:p w:rsidR="00467E61" w:rsidRDefault="008355F2" w:rsidP="00D21095">
      <w:pPr>
        <w:numPr>
          <w:ilvl w:val="0"/>
          <w:numId w:val="24"/>
        </w:numPr>
        <w:tabs>
          <w:tab w:val="left" w:pos="1440"/>
        </w:tabs>
        <w:spacing w:after="0" w:line="319" w:lineRule="auto"/>
        <w:ind w:left="720" w:hanging="360"/>
        <w:rPr>
          <w:rFonts w:ascii="Times New Roman" w:eastAsia="Times New Roman" w:hAnsi="Times New Roman"/>
          <w:sz w:val="24"/>
        </w:rPr>
      </w:pPr>
      <w:r>
        <w:rPr>
          <w:rFonts w:ascii="Times New Roman" w:eastAsia="Times New Roman" w:hAnsi="Times New Roman"/>
          <w:sz w:val="23"/>
        </w:rPr>
        <w:t>Donald Hearn and Pauline Baker: OpenGLVersion</w:t>
      </w:r>
      <w:r w:rsidR="00704029">
        <w:rPr>
          <w:rFonts w:ascii="Times New Roman" w:eastAsia="Times New Roman" w:hAnsi="Times New Roman"/>
          <w:sz w:val="23"/>
        </w:rPr>
        <w:t xml:space="preserve"> 3</w:t>
      </w:r>
      <w:r>
        <w:rPr>
          <w:rFonts w:ascii="Times New Roman" w:eastAsia="Times New Roman" w:hAnsi="Times New Roman"/>
          <w:sz w:val="23"/>
        </w:rPr>
        <w:t>, 3</w:t>
      </w:r>
      <w:r>
        <w:rPr>
          <w:rFonts w:ascii="Times New Roman" w:eastAsia="Times New Roman" w:hAnsi="Times New Roman"/>
          <w:sz w:val="16"/>
        </w:rPr>
        <w:t>rd</w:t>
      </w:r>
      <w:r>
        <w:rPr>
          <w:rFonts w:ascii="Times New Roman" w:eastAsia="Times New Roman" w:hAnsi="Times New Roman"/>
          <w:sz w:val="23"/>
        </w:rPr>
        <w:t xml:space="preserve"> Edition, Pearson Education</w:t>
      </w:r>
      <w:r w:rsidR="00704029">
        <w:rPr>
          <w:rFonts w:ascii="Times New Roman" w:eastAsia="Times New Roman" w:hAnsi="Times New Roman"/>
          <w:sz w:val="23"/>
        </w:rPr>
        <w:t>, 2004</w:t>
      </w:r>
      <w:r>
        <w:rPr>
          <w:rFonts w:ascii="Times New Roman" w:eastAsia="Times New Roman" w:hAnsi="Times New Roman"/>
          <w:sz w:val="23"/>
        </w:rPr>
        <w:t>.</w:t>
      </w:r>
    </w:p>
    <w:p w:rsidR="00467E61" w:rsidRDefault="00467E61" w:rsidP="00D21095">
      <w:pPr>
        <w:spacing w:line="253" w:lineRule="exact"/>
        <w:ind w:left="720"/>
        <w:rPr>
          <w:rFonts w:ascii="Times New Roman" w:eastAsia="Times New Roman" w:hAnsi="Times New Roman"/>
          <w:sz w:val="24"/>
        </w:rPr>
      </w:pPr>
    </w:p>
    <w:p w:rsidR="00467E61" w:rsidRDefault="008355F2" w:rsidP="00D21095">
      <w:pPr>
        <w:numPr>
          <w:ilvl w:val="0"/>
          <w:numId w:val="24"/>
        </w:numPr>
        <w:tabs>
          <w:tab w:val="left" w:pos="1440"/>
        </w:tabs>
        <w:spacing w:after="0" w:line="0" w:lineRule="atLeast"/>
        <w:ind w:left="720" w:hanging="360"/>
        <w:rPr>
          <w:rFonts w:ascii="Times New Roman" w:eastAsia="Times New Roman" w:hAnsi="Times New Roman"/>
          <w:sz w:val="23"/>
        </w:rPr>
      </w:pPr>
      <w:r>
        <w:rPr>
          <w:rFonts w:ascii="Times New Roman" w:eastAsia="Times New Roman" w:hAnsi="Times New Roman"/>
          <w:sz w:val="23"/>
        </w:rPr>
        <w:t>F.S.Hill Jr</w:t>
      </w:r>
      <w:r w:rsidR="00704029">
        <w:rPr>
          <w:rFonts w:ascii="Times New Roman" w:eastAsia="Times New Roman" w:hAnsi="Times New Roman"/>
          <w:sz w:val="23"/>
        </w:rPr>
        <w:t>.:</w:t>
      </w:r>
      <w:r>
        <w:rPr>
          <w:rFonts w:ascii="Times New Roman" w:eastAsia="Times New Roman" w:hAnsi="Times New Roman"/>
          <w:sz w:val="23"/>
        </w:rPr>
        <w:t xml:space="preserve"> Computer Graphics Using OpenGL, 3</w:t>
      </w:r>
      <w:r>
        <w:rPr>
          <w:rFonts w:ascii="Times New Roman" w:eastAsia="Times New Roman" w:hAnsi="Times New Roman"/>
          <w:sz w:val="16"/>
        </w:rPr>
        <w:t>rd</w:t>
      </w:r>
      <w:r>
        <w:rPr>
          <w:rFonts w:ascii="Times New Roman" w:eastAsia="Times New Roman" w:hAnsi="Times New Roman"/>
          <w:sz w:val="23"/>
        </w:rPr>
        <w:t xml:space="preserve"> Edition, PHI, 2009.</w:t>
      </w:r>
    </w:p>
    <w:p w:rsidR="00467E61" w:rsidRDefault="00467E61" w:rsidP="00D21095">
      <w:pPr>
        <w:spacing w:line="385" w:lineRule="exact"/>
        <w:ind w:left="720"/>
        <w:jc w:val="both"/>
        <w:rPr>
          <w:rFonts w:ascii="Times New Roman" w:eastAsia="Times New Roman" w:hAnsi="Times New Roman"/>
          <w:sz w:val="23"/>
        </w:rPr>
      </w:pPr>
    </w:p>
    <w:p w:rsidR="00467E61" w:rsidRDefault="008355F2" w:rsidP="00D21095">
      <w:pPr>
        <w:numPr>
          <w:ilvl w:val="0"/>
          <w:numId w:val="24"/>
        </w:numPr>
        <w:tabs>
          <w:tab w:val="left" w:pos="1500"/>
        </w:tabs>
        <w:spacing w:after="0" w:line="327" w:lineRule="auto"/>
        <w:ind w:left="720" w:hanging="360"/>
        <w:rPr>
          <w:rFonts w:ascii="Times New Roman" w:eastAsia="Times New Roman" w:hAnsi="Times New Roman"/>
          <w:sz w:val="24"/>
        </w:rPr>
      </w:pPr>
      <w:r>
        <w:rPr>
          <w:rFonts w:ascii="Times New Roman" w:eastAsia="Times New Roman" w:hAnsi="Times New Roman"/>
          <w:sz w:val="24"/>
        </w:rPr>
        <w:t>James D Foley, Andries Van Dam, Steven K Feiner, John F Hughes, Computer Graphics, Pearson Education, 1997</w:t>
      </w:r>
    </w:p>
    <w:p w:rsidR="00467E61" w:rsidRDefault="00467E61" w:rsidP="00D21095">
      <w:pPr>
        <w:spacing w:line="37" w:lineRule="exact"/>
        <w:ind w:left="720"/>
        <w:rPr>
          <w:rFonts w:ascii="Times New Roman" w:eastAsia="Times New Roman" w:hAnsi="Times New Roman"/>
          <w:sz w:val="24"/>
        </w:rPr>
      </w:pPr>
    </w:p>
    <w:p w:rsidR="00467E61" w:rsidRDefault="00680489" w:rsidP="00D21095">
      <w:pPr>
        <w:numPr>
          <w:ilvl w:val="0"/>
          <w:numId w:val="24"/>
        </w:numPr>
        <w:tabs>
          <w:tab w:val="left" w:pos="1440"/>
        </w:tabs>
        <w:spacing w:after="0" w:line="0" w:lineRule="atLeast"/>
        <w:ind w:left="720" w:hanging="360"/>
        <w:rPr>
          <w:rFonts w:ascii="Times New Roman" w:eastAsia="Times New Roman" w:hAnsi="Times New Roman"/>
          <w:sz w:val="24"/>
        </w:rPr>
      </w:pPr>
      <w:hyperlink r:id="rId39" w:history="1">
        <w:r w:rsidR="00704029" w:rsidRPr="001E3EE4">
          <w:rPr>
            <w:rStyle w:val="Hyperlink"/>
            <w:rFonts w:ascii="Times New Roman" w:eastAsia="Times New Roman" w:hAnsi="Times New Roman"/>
            <w:sz w:val="24"/>
          </w:rPr>
          <w:t>https://en.wikipedia.org/wiki/Computer_graphics</w:t>
        </w:r>
      </w:hyperlink>
    </w:p>
    <w:p w:rsidR="00704029" w:rsidRDefault="00704029" w:rsidP="00704029">
      <w:pPr>
        <w:pStyle w:val="ListParagraph"/>
        <w:rPr>
          <w:rFonts w:ascii="Times New Roman" w:eastAsia="Times New Roman" w:hAnsi="Times New Roman"/>
          <w:sz w:val="24"/>
        </w:rPr>
      </w:pPr>
    </w:p>
    <w:p w:rsidR="00704029" w:rsidRDefault="00704029" w:rsidP="00D21095">
      <w:pPr>
        <w:numPr>
          <w:ilvl w:val="0"/>
          <w:numId w:val="24"/>
        </w:numPr>
        <w:tabs>
          <w:tab w:val="left" w:pos="1440"/>
        </w:tabs>
        <w:spacing w:after="0" w:line="0" w:lineRule="atLeast"/>
        <w:ind w:left="720" w:hanging="360"/>
        <w:rPr>
          <w:rFonts w:ascii="Times New Roman" w:eastAsia="Times New Roman" w:hAnsi="Times New Roman"/>
          <w:sz w:val="24"/>
        </w:rPr>
      </w:pPr>
      <w:r>
        <w:rPr>
          <w:rFonts w:ascii="Times New Roman" w:eastAsia="Times New Roman" w:hAnsi="Times New Roman"/>
          <w:sz w:val="24"/>
        </w:rPr>
        <w:t xml:space="preserve">OpenGL Documentation – </w:t>
      </w:r>
      <w:hyperlink r:id="rId40" w:history="1">
        <w:r w:rsidRPr="001E3EE4">
          <w:rPr>
            <w:rStyle w:val="Hyperlink"/>
            <w:rFonts w:ascii="Times New Roman" w:eastAsia="Times New Roman" w:hAnsi="Times New Roman"/>
            <w:sz w:val="24"/>
          </w:rPr>
          <w:t>https://www.opengl.org/documentation</w:t>
        </w:r>
      </w:hyperlink>
    </w:p>
    <w:p w:rsidR="00704029" w:rsidRDefault="00704029" w:rsidP="00704029">
      <w:pPr>
        <w:pStyle w:val="ListParagraph"/>
        <w:rPr>
          <w:rFonts w:ascii="Times New Roman" w:eastAsia="Times New Roman" w:hAnsi="Times New Roman"/>
          <w:sz w:val="24"/>
        </w:rPr>
      </w:pPr>
    </w:p>
    <w:p w:rsidR="00704029" w:rsidRDefault="00704029" w:rsidP="00704029">
      <w:pPr>
        <w:tabs>
          <w:tab w:val="left" w:pos="1440"/>
        </w:tabs>
        <w:spacing w:after="0" w:line="0" w:lineRule="atLeast"/>
        <w:ind w:left="720"/>
        <w:rPr>
          <w:rFonts w:ascii="Times New Roman" w:eastAsia="Times New Roman" w:hAnsi="Times New Roman"/>
          <w:sz w:val="24"/>
        </w:rPr>
      </w:pPr>
    </w:p>
    <w:p w:rsidR="00467E61" w:rsidRDefault="00467E61" w:rsidP="00D21095">
      <w:pPr>
        <w:spacing w:line="20" w:lineRule="exact"/>
        <w:ind w:left="720"/>
        <w:rPr>
          <w:rFonts w:ascii="Times New Roman" w:eastAsia="Times New Roman" w:hAnsi="Times New Roman"/>
        </w:rPr>
      </w:pPr>
    </w:p>
    <w:p w:rsidR="00467E61" w:rsidRDefault="00467E61" w:rsidP="00D21095">
      <w:pPr>
        <w:spacing w:line="200" w:lineRule="exact"/>
        <w:ind w:left="720"/>
        <w:rPr>
          <w:rFonts w:ascii="Times New Roman" w:eastAsia="Times New Roman" w:hAnsi="Times New Roman"/>
        </w:rPr>
      </w:pPr>
    </w:p>
    <w:p w:rsidR="00467E61" w:rsidRDefault="00467E61" w:rsidP="00D21095">
      <w:pPr>
        <w:spacing w:line="200" w:lineRule="exact"/>
        <w:ind w:left="720"/>
        <w:rPr>
          <w:rFonts w:ascii="Times New Roman" w:eastAsia="Times New Roman" w:hAnsi="Times New Roman"/>
        </w:rPr>
      </w:pPr>
    </w:p>
    <w:p w:rsidR="00467E61" w:rsidRDefault="00467E61" w:rsidP="00D21095">
      <w:pPr>
        <w:spacing w:line="360" w:lineRule="auto"/>
        <w:ind w:left="720"/>
        <w:jc w:val="center"/>
        <w:rPr>
          <w:rFonts w:ascii="Times New Roman" w:hAnsi="Times New Roman" w:cs="Times New Roman"/>
          <w:b/>
          <w:sz w:val="24"/>
          <w:szCs w:val="24"/>
        </w:rPr>
      </w:pPr>
    </w:p>
    <w:sectPr w:rsidR="00467E61" w:rsidSect="00D21095">
      <w:headerReference w:type="even" r:id="rId41"/>
      <w:headerReference w:type="default" r:id="rId42"/>
      <w:footerReference w:type="even" r:id="rId43"/>
      <w:footerReference w:type="default" r:id="rId44"/>
      <w:headerReference w:type="first" r:id="rId45"/>
      <w:footerReference w:type="first" r:id="rId46"/>
      <w:pgSz w:w="11907" w:h="16839"/>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489" w:rsidRDefault="00680489">
      <w:pPr>
        <w:spacing w:after="0" w:line="240" w:lineRule="auto"/>
      </w:pPr>
      <w:r>
        <w:separator/>
      </w:r>
    </w:p>
  </w:endnote>
  <w:endnote w:type="continuationSeparator" w:id="0">
    <w:p w:rsidR="00680489" w:rsidRDefault="00680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437" w:rsidRDefault="00FF74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346" w:rsidRDefault="00DA1346">
    <w:pPr>
      <w:pStyle w:val="Footer"/>
      <w:pBdr>
        <w:top w:val="thinThickSmallGap" w:sz="24" w:space="1" w:color="622423" w:themeColor="accent2" w:themeShade="7F"/>
      </w:pBdr>
      <w:rPr>
        <w:rFonts w:asciiTheme="majorHAnsi" w:hAnsiTheme="majorHAnsi"/>
      </w:rPr>
    </w:pPr>
    <w:r>
      <w:rPr>
        <w:rFonts w:ascii="Times New Roman" w:eastAsia="Times New Roman" w:hAnsi="Times New Roman"/>
      </w:rPr>
      <w:t>B.E, Dept. of CSE, BNMIT                          2017-2018</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FF7437" w:rsidRPr="00FF7437">
      <w:rPr>
        <w:rFonts w:asciiTheme="majorHAnsi" w:hAnsiTheme="majorHAnsi"/>
        <w:noProof/>
      </w:rPr>
      <w:t>2</w:t>
    </w:r>
    <w:r>
      <w:rPr>
        <w:rFonts w:asciiTheme="majorHAnsi" w:hAnsiTheme="majorHAnsi"/>
      </w:rPr>
      <w:fldChar w:fldCharType="end"/>
    </w:r>
  </w:p>
  <w:p w:rsidR="00DA1346" w:rsidRDefault="00DA13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437" w:rsidRDefault="00FF74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489" w:rsidRDefault="00680489">
      <w:pPr>
        <w:spacing w:after="0" w:line="240" w:lineRule="auto"/>
      </w:pPr>
      <w:r>
        <w:separator/>
      </w:r>
    </w:p>
  </w:footnote>
  <w:footnote w:type="continuationSeparator" w:id="0">
    <w:p w:rsidR="00680489" w:rsidRDefault="006804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437" w:rsidRDefault="00FF74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Theme="majorEastAsia" w:hAnsi="Times New Roman" w:cs="Times New Roman"/>
        <w:sz w:val="20"/>
        <w:szCs w:val="20"/>
      </w:rPr>
      <w:alias w:val="Title"/>
      <w:id w:val="77738743"/>
      <w:placeholder>
        <w:docPart w:val="C435C5D08DDB4AA29DFE1DD6B2CF1B2F"/>
      </w:placeholder>
      <w:dataBinding w:prefixMappings="xmlns:ns0='http://schemas.openxmlformats.org/package/2006/metadata/core-properties' xmlns:ns1='http://purl.org/dc/elements/1.1/'" w:xpath="/ns0:coreProperties[1]/ns1:title[1]" w:storeItemID="{6C3C8BC8-F283-45AE-878A-BAB7291924A1}"/>
      <w:text/>
    </w:sdtPr>
    <w:sdtEndPr/>
    <w:sdtContent>
      <w:p w:rsidR="00DA1346" w:rsidRDefault="00DA1346" w:rsidP="00FF7437">
        <w:pPr>
          <w:pStyle w:val="Header"/>
          <w:pBdr>
            <w:bottom w:val="thickThinSmallGap" w:sz="24" w:space="1" w:color="622423" w:themeColor="accent2" w:themeShade="7F"/>
          </w:pBdr>
          <w:jc w:val="right"/>
          <w:rPr>
            <w:rFonts w:asciiTheme="majorHAnsi" w:eastAsiaTheme="majorEastAsia" w:hAnsiTheme="majorHAnsi" w:cstheme="majorBidi"/>
            <w:sz w:val="32"/>
            <w:szCs w:val="32"/>
          </w:rPr>
        </w:pPr>
        <w:r>
          <w:rPr>
            <w:rFonts w:ascii="Times New Roman" w:eastAsiaTheme="majorEastAsia" w:hAnsi="Times New Roman" w:cs="Times New Roman"/>
            <w:sz w:val="20"/>
            <w:szCs w:val="20"/>
            <w:lang w:val="en-IN"/>
          </w:rPr>
          <w:t>Towers of Hanoi Simulation using OpenGL</w:t>
        </w:r>
      </w:p>
    </w:sdtContent>
  </w:sdt>
  <w:p w:rsidR="00DA1346" w:rsidRDefault="00DA1346">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437" w:rsidRDefault="00FF74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multilevel"/>
    <w:tmpl w:val="0000000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8"/>
    <w:multiLevelType w:val="multilevel"/>
    <w:tmpl w:val="0000000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9"/>
    <w:multiLevelType w:val="multilevel"/>
    <w:tmpl w:val="00000009"/>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C"/>
    <w:multiLevelType w:val="multilevel"/>
    <w:tmpl w:val="0000000C"/>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D"/>
    <w:multiLevelType w:val="multilevel"/>
    <w:tmpl w:val="0000000D"/>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F"/>
    <w:multiLevelType w:val="multilevel"/>
    <w:tmpl w:val="0000000F"/>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10"/>
    <w:multiLevelType w:val="multilevel"/>
    <w:tmpl w:val="0000001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11"/>
    <w:multiLevelType w:val="multilevel"/>
    <w:tmpl w:val="00000011"/>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1C"/>
    <w:multiLevelType w:val="multilevel"/>
    <w:tmpl w:val="0000001C"/>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23"/>
    <w:multiLevelType w:val="multilevel"/>
    <w:tmpl w:val="00000023"/>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26"/>
    <w:multiLevelType w:val="multilevel"/>
    <w:tmpl w:val="0000002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28"/>
    <w:multiLevelType w:val="multilevel"/>
    <w:tmpl w:val="0000002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29"/>
    <w:multiLevelType w:val="multilevel"/>
    <w:tmpl w:val="00000029"/>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2A"/>
    <w:multiLevelType w:val="multilevel"/>
    <w:tmpl w:val="0000002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2B"/>
    <w:multiLevelType w:val="multilevel"/>
    <w:tmpl w:val="0000002B"/>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2F"/>
    <w:multiLevelType w:val="multilevel"/>
    <w:tmpl w:val="0000002F"/>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30"/>
    <w:multiLevelType w:val="multilevel"/>
    <w:tmpl w:val="0000003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3D"/>
    <w:multiLevelType w:val="multilevel"/>
    <w:tmpl w:val="0000003D"/>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1BC2BAE"/>
    <w:multiLevelType w:val="multilevel"/>
    <w:tmpl w:val="01BC2BAE"/>
    <w:lvl w:ilvl="0">
      <w:start w:val="1"/>
      <w:numFmt w:val="bullet"/>
      <w:lvlText w:val=""/>
      <w:lvlJc w:val="left"/>
      <w:pPr>
        <w:tabs>
          <w:tab w:val="left" w:pos="810"/>
        </w:tabs>
        <w:ind w:left="810" w:hanging="360"/>
      </w:pPr>
      <w:rPr>
        <w:rFonts w:ascii="Symbol" w:hAnsi="Symbol" w:hint="default"/>
        <w:sz w:val="24"/>
        <w:szCs w:val="24"/>
      </w:rPr>
    </w:lvl>
    <w:lvl w:ilvl="1">
      <w:start w:val="1"/>
      <w:numFmt w:val="bullet"/>
      <w:lvlText w:val="o"/>
      <w:lvlJc w:val="left"/>
      <w:pPr>
        <w:tabs>
          <w:tab w:val="left" w:pos="1530"/>
        </w:tabs>
        <w:ind w:left="1530" w:hanging="360"/>
      </w:pPr>
      <w:rPr>
        <w:rFonts w:ascii="Courier New" w:hAnsi="Courier New" w:hint="default"/>
        <w:sz w:val="20"/>
      </w:rPr>
    </w:lvl>
    <w:lvl w:ilvl="2">
      <w:start w:val="1"/>
      <w:numFmt w:val="bullet"/>
      <w:lvlText w:val=""/>
      <w:lvlJc w:val="left"/>
      <w:pPr>
        <w:tabs>
          <w:tab w:val="left" w:pos="2250"/>
        </w:tabs>
        <w:ind w:left="2250" w:hanging="360"/>
      </w:pPr>
      <w:rPr>
        <w:rFonts w:ascii="Wingdings" w:hAnsi="Wingdings" w:hint="default"/>
        <w:sz w:val="20"/>
      </w:rPr>
    </w:lvl>
    <w:lvl w:ilvl="3">
      <w:start w:val="1"/>
      <w:numFmt w:val="bullet"/>
      <w:lvlText w:val=""/>
      <w:lvlJc w:val="left"/>
      <w:pPr>
        <w:tabs>
          <w:tab w:val="left" w:pos="2970"/>
        </w:tabs>
        <w:ind w:left="2970" w:hanging="360"/>
      </w:pPr>
      <w:rPr>
        <w:rFonts w:ascii="Wingdings" w:hAnsi="Wingdings" w:hint="default"/>
        <w:sz w:val="20"/>
      </w:rPr>
    </w:lvl>
    <w:lvl w:ilvl="4">
      <w:start w:val="1"/>
      <w:numFmt w:val="bullet"/>
      <w:lvlText w:val=""/>
      <w:lvlJc w:val="left"/>
      <w:pPr>
        <w:tabs>
          <w:tab w:val="left" w:pos="3690"/>
        </w:tabs>
        <w:ind w:left="3690" w:hanging="360"/>
      </w:pPr>
      <w:rPr>
        <w:rFonts w:ascii="Wingdings" w:hAnsi="Wingdings" w:hint="default"/>
        <w:sz w:val="20"/>
      </w:rPr>
    </w:lvl>
    <w:lvl w:ilvl="5">
      <w:start w:val="1"/>
      <w:numFmt w:val="bullet"/>
      <w:lvlText w:val=""/>
      <w:lvlJc w:val="left"/>
      <w:pPr>
        <w:tabs>
          <w:tab w:val="left" w:pos="4410"/>
        </w:tabs>
        <w:ind w:left="4410" w:hanging="360"/>
      </w:pPr>
      <w:rPr>
        <w:rFonts w:ascii="Wingdings" w:hAnsi="Wingdings" w:hint="default"/>
        <w:sz w:val="20"/>
      </w:rPr>
    </w:lvl>
    <w:lvl w:ilvl="6">
      <w:start w:val="1"/>
      <w:numFmt w:val="bullet"/>
      <w:lvlText w:val=""/>
      <w:lvlJc w:val="left"/>
      <w:pPr>
        <w:tabs>
          <w:tab w:val="left" w:pos="5130"/>
        </w:tabs>
        <w:ind w:left="5130" w:hanging="360"/>
      </w:pPr>
      <w:rPr>
        <w:rFonts w:ascii="Wingdings" w:hAnsi="Wingdings" w:hint="default"/>
        <w:sz w:val="20"/>
      </w:rPr>
    </w:lvl>
    <w:lvl w:ilvl="7">
      <w:start w:val="1"/>
      <w:numFmt w:val="bullet"/>
      <w:lvlText w:val=""/>
      <w:lvlJc w:val="left"/>
      <w:pPr>
        <w:tabs>
          <w:tab w:val="left" w:pos="5850"/>
        </w:tabs>
        <w:ind w:left="5850" w:hanging="360"/>
      </w:pPr>
      <w:rPr>
        <w:rFonts w:ascii="Wingdings" w:hAnsi="Wingdings" w:hint="default"/>
        <w:sz w:val="20"/>
      </w:rPr>
    </w:lvl>
    <w:lvl w:ilvl="8">
      <w:start w:val="1"/>
      <w:numFmt w:val="bullet"/>
      <w:lvlText w:val=""/>
      <w:lvlJc w:val="left"/>
      <w:pPr>
        <w:tabs>
          <w:tab w:val="left" w:pos="6570"/>
        </w:tabs>
        <w:ind w:left="6570" w:hanging="360"/>
      </w:pPr>
      <w:rPr>
        <w:rFonts w:ascii="Wingdings" w:hAnsi="Wingdings" w:hint="default"/>
        <w:sz w:val="20"/>
      </w:rPr>
    </w:lvl>
  </w:abstractNum>
  <w:abstractNum w:abstractNumId="20" w15:restartNumberingAfterBreak="0">
    <w:nsid w:val="09C61695"/>
    <w:multiLevelType w:val="hybridMultilevel"/>
    <w:tmpl w:val="E164335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0F003550"/>
    <w:multiLevelType w:val="hybridMultilevel"/>
    <w:tmpl w:val="ED161C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10A071F6"/>
    <w:multiLevelType w:val="hybridMultilevel"/>
    <w:tmpl w:val="715EA9C6"/>
    <w:lvl w:ilvl="0" w:tplc="40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15:restartNumberingAfterBreak="0">
    <w:nsid w:val="138D4900"/>
    <w:multiLevelType w:val="multilevel"/>
    <w:tmpl w:val="4D16C6E6"/>
    <w:lvl w:ilvl="0">
      <w:start w:val="1"/>
      <w:numFmt w:val="decimal"/>
      <w:lvlText w:val="%1."/>
      <w:lvlJc w:val="left"/>
      <w:pPr>
        <w:ind w:left="1080" w:hanging="360"/>
      </w:pPr>
      <w:rPr>
        <w:rFonts w:hint="default"/>
        <w:sz w:val="28"/>
        <w:szCs w:val="28"/>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24" w15:restartNumberingAfterBreak="0">
    <w:nsid w:val="141C219F"/>
    <w:multiLevelType w:val="hybridMultilevel"/>
    <w:tmpl w:val="FD2C1A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5" w15:restartNumberingAfterBreak="0">
    <w:nsid w:val="1FCE6551"/>
    <w:multiLevelType w:val="multilevel"/>
    <w:tmpl w:val="1FCE655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6" w15:restartNumberingAfterBreak="0">
    <w:nsid w:val="316F2078"/>
    <w:multiLevelType w:val="multilevel"/>
    <w:tmpl w:val="316F2078"/>
    <w:lvl w:ilvl="0">
      <w:start w:val="3"/>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37D63CC8"/>
    <w:multiLevelType w:val="hybridMultilevel"/>
    <w:tmpl w:val="44D4C5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40F11297"/>
    <w:multiLevelType w:val="multilevel"/>
    <w:tmpl w:val="7FCC5A18"/>
    <w:lvl w:ilvl="0">
      <w:start w:val="1"/>
      <w:numFmt w:val="decimal"/>
      <w:lvlText w:val="%1"/>
      <w:lvlJc w:val="left"/>
      <w:pPr>
        <w:ind w:left="720" w:hanging="720"/>
      </w:pPr>
      <w:rPr>
        <w:rFonts w:hint="default"/>
        <w:sz w:val="28"/>
      </w:rPr>
    </w:lvl>
    <w:lvl w:ilvl="1">
      <w:start w:val="5"/>
      <w:numFmt w:val="decimal"/>
      <w:lvlText w:val="%1.%2"/>
      <w:lvlJc w:val="left"/>
      <w:pPr>
        <w:ind w:left="1800" w:hanging="1440"/>
      </w:pPr>
      <w:rPr>
        <w:rFonts w:hint="default"/>
        <w:sz w:val="28"/>
      </w:rPr>
    </w:lvl>
    <w:lvl w:ilvl="2">
      <w:start w:val="1"/>
      <w:numFmt w:val="decimal"/>
      <w:lvlText w:val="%1.%2.%3"/>
      <w:lvlJc w:val="left"/>
      <w:pPr>
        <w:ind w:left="2880" w:hanging="2160"/>
      </w:pPr>
      <w:rPr>
        <w:rFonts w:hint="default"/>
        <w:sz w:val="28"/>
      </w:rPr>
    </w:lvl>
    <w:lvl w:ilvl="3">
      <w:start w:val="1"/>
      <w:numFmt w:val="decimal"/>
      <w:lvlText w:val="%1.%2.%3.%4"/>
      <w:lvlJc w:val="left"/>
      <w:pPr>
        <w:ind w:left="3960" w:hanging="2880"/>
      </w:pPr>
      <w:rPr>
        <w:rFonts w:hint="default"/>
        <w:sz w:val="28"/>
      </w:rPr>
    </w:lvl>
    <w:lvl w:ilvl="4">
      <w:start w:val="1"/>
      <w:numFmt w:val="decimal"/>
      <w:lvlText w:val="%1.%2.%3.%4.%5"/>
      <w:lvlJc w:val="left"/>
      <w:pPr>
        <w:ind w:left="5040" w:hanging="3600"/>
      </w:pPr>
      <w:rPr>
        <w:rFonts w:hint="default"/>
        <w:sz w:val="28"/>
      </w:rPr>
    </w:lvl>
    <w:lvl w:ilvl="5">
      <w:start w:val="1"/>
      <w:numFmt w:val="decimal"/>
      <w:lvlText w:val="%1.%2.%3.%4.%5.%6"/>
      <w:lvlJc w:val="left"/>
      <w:pPr>
        <w:ind w:left="6120" w:hanging="4320"/>
      </w:pPr>
      <w:rPr>
        <w:rFonts w:hint="default"/>
        <w:sz w:val="28"/>
      </w:rPr>
    </w:lvl>
    <w:lvl w:ilvl="6">
      <w:start w:val="1"/>
      <w:numFmt w:val="decimal"/>
      <w:lvlText w:val="%1.%2.%3.%4.%5.%6.%7"/>
      <w:lvlJc w:val="left"/>
      <w:pPr>
        <w:ind w:left="7200" w:hanging="5040"/>
      </w:pPr>
      <w:rPr>
        <w:rFonts w:hint="default"/>
        <w:sz w:val="28"/>
      </w:rPr>
    </w:lvl>
    <w:lvl w:ilvl="7">
      <w:start w:val="1"/>
      <w:numFmt w:val="decimal"/>
      <w:lvlText w:val="%1.%2.%3.%4.%5.%6.%7.%8"/>
      <w:lvlJc w:val="left"/>
      <w:pPr>
        <w:ind w:left="8280" w:hanging="5760"/>
      </w:pPr>
      <w:rPr>
        <w:rFonts w:hint="default"/>
        <w:sz w:val="28"/>
      </w:rPr>
    </w:lvl>
    <w:lvl w:ilvl="8">
      <w:start w:val="1"/>
      <w:numFmt w:val="decimal"/>
      <w:lvlText w:val="%1.%2.%3.%4.%5.%6.%7.%8.%9"/>
      <w:lvlJc w:val="left"/>
      <w:pPr>
        <w:ind w:left="9720" w:hanging="6840"/>
      </w:pPr>
      <w:rPr>
        <w:rFonts w:hint="default"/>
        <w:sz w:val="28"/>
      </w:rPr>
    </w:lvl>
  </w:abstractNum>
  <w:abstractNum w:abstractNumId="29" w15:restartNumberingAfterBreak="0">
    <w:nsid w:val="43096A32"/>
    <w:multiLevelType w:val="multilevel"/>
    <w:tmpl w:val="FEB898E8"/>
    <w:lvl w:ilvl="0">
      <w:start w:val="1"/>
      <w:numFmt w:val="decimal"/>
      <w:lvlText w:val="%1"/>
      <w:lvlJc w:val="left"/>
      <w:pPr>
        <w:ind w:left="720" w:hanging="720"/>
      </w:pPr>
      <w:rPr>
        <w:rFonts w:hint="default"/>
        <w:sz w:val="28"/>
      </w:rPr>
    </w:lvl>
    <w:lvl w:ilvl="1">
      <w:start w:val="5"/>
      <w:numFmt w:val="decimal"/>
      <w:lvlText w:val="%1.%2"/>
      <w:lvlJc w:val="left"/>
      <w:pPr>
        <w:ind w:left="1800" w:hanging="1440"/>
      </w:pPr>
      <w:rPr>
        <w:rFonts w:hint="default"/>
        <w:sz w:val="28"/>
      </w:rPr>
    </w:lvl>
    <w:lvl w:ilvl="2">
      <w:start w:val="1"/>
      <w:numFmt w:val="decimal"/>
      <w:lvlText w:val="%1.%2.%3"/>
      <w:lvlJc w:val="left"/>
      <w:pPr>
        <w:ind w:left="2880" w:hanging="2160"/>
      </w:pPr>
      <w:rPr>
        <w:rFonts w:hint="default"/>
        <w:sz w:val="32"/>
        <w:szCs w:val="32"/>
      </w:rPr>
    </w:lvl>
    <w:lvl w:ilvl="3">
      <w:start w:val="1"/>
      <w:numFmt w:val="decimal"/>
      <w:lvlText w:val="%1.%2.%3.%4"/>
      <w:lvlJc w:val="left"/>
      <w:pPr>
        <w:ind w:left="3960" w:hanging="2880"/>
      </w:pPr>
      <w:rPr>
        <w:rFonts w:hint="default"/>
        <w:sz w:val="28"/>
      </w:rPr>
    </w:lvl>
    <w:lvl w:ilvl="4">
      <w:start w:val="1"/>
      <w:numFmt w:val="decimal"/>
      <w:lvlText w:val="%1.%2.%3.%4.%5"/>
      <w:lvlJc w:val="left"/>
      <w:pPr>
        <w:ind w:left="5040" w:hanging="3600"/>
      </w:pPr>
      <w:rPr>
        <w:rFonts w:hint="default"/>
        <w:sz w:val="28"/>
      </w:rPr>
    </w:lvl>
    <w:lvl w:ilvl="5">
      <w:start w:val="1"/>
      <w:numFmt w:val="decimal"/>
      <w:lvlText w:val="%1.%2.%3.%4.%5.%6"/>
      <w:lvlJc w:val="left"/>
      <w:pPr>
        <w:ind w:left="6120" w:hanging="4320"/>
      </w:pPr>
      <w:rPr>
        <w:rFonts w:hint="default"/>
        <w:sz w:val="28"/>
      </w:rPr>
    </w:lvl>
    <w:lvl w:ilvl="6">
      <w:start w:val="1"/>
      <w:numFmt w:val="decimal"/>
      <w:lvlText w:val="%1.%2.%3.%4.%5.%6.%7"/>
      <w:lvlJc w:val="left"/>
      <w:pPr>
        <w:ind w:left="7200" w:hanging="5040"/>
      </w:pPr>
      <w:rPr>
        <w:rFonts w:hint="default"/>
        <w:sz w:val="28"/>
      </w:rPr>
    </w:lvl>
    <w:lvl w:ilvl="7">
      <w:start w:val="1"/>
      <w:numFmt w:val="decimal"/>
      <w:lvlText w:val="%1.%2.%3.%4.%5.%6.%7.%8"/>
      <w:lvlJc w:val="left"/>
      <w:pPr>
        <w:ind w:left="8280" w:hanging="5760"/>
      </w:pPr>
      <w:rPr>
        <w:rFonts w:hint="default"/>
        <w:sz w:val="28"/>
      </w:rPr>
    </w:lvl>
    <w:lvl w:ilvl="8">
      <w:start w:val="1"/>
      <w:numFmt w:val="decimal"/>
      <w:lvlText w:val="%1.%2.%3.%4.%5.%6.%7.%8.%9"/>
      <w:lvlJc w:val="left"/>
      <w:pPr>
        <w:ind w:left="9720" w:hanging="6840"/>
      </w:pPr>
      <w:rPr>
        <w:rFonts w:hint="default"/>
        <w:sz w:val="28"/>
      </w:rPr>
    </w:lvl>
  </w:abstractNum>
  <w:abstractNum w:abstractNumId="30" w15:restartNumberingAfterBreak="0">
    <w:nsid w:val="45CB3578"/>
    <w:multiLevelType w:val="hybridMultilevel"/>
    <w:tmpl w:val="E530E47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1" w15:restartNumberingAfterBreak="0">
    <w:nsid w:val="538E47B0"/>
    <w:multiLevelType w:val="hybridMultilevel"/>
    <w:tmpl w:val="E4A2988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2" w15:restartNumberingAfterBreak="0">
    <w:nsid w:val="5CC95BB3"/>
    <w:multiLevelType w:val="hybridMultilevel"/>
    <w:tmpl w:val="439E7F34"/>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3" w15:restartNumberingAfterBreak="0">
    <w:nsid w:val="5E9A05CD"/>
    <w:multiLevelType w:val="hybridMultilevel"/>
    <w:tmpl w:val="91D885D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4" w15:restartNumberingAfterBreak="0">
    <w:nsid w:val="5F1E5454"/>
    <w:multiLevelType w:val="multilevel"/>
    <w:tmpl w:val="5F1E545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33D74AD"/>
    <w:multiLevelType w:val="hybridMultilevel"/>
    <w:tmpl w:val="E88E361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6" w15:restartNumberingAfterBreak="0">
    <w:nsid w:val="7A9F0611"/>
    <w:multiLevelType w:val="hybridMultilevel"/>
    <w:tmpl w:val="B48845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4"/>
  </w:num>
  <w:num w:numId="4">
    <w:abstractNumId w:val="2"/>
  </w:num>
  <w:num w:numId="5">
    <w:abstractNumId w:val="3"/>
  </w:num>
  <w:num w:numId="6">
    <w:abstractNumId w:val="23"/>
  </w:num>
  <w:num w:numId="7">
    <w:abstractNumId w:val="4"/>
  </w:num>
  <w:num w:numId="8">
    <w:abstractNumId w:val="5"/>
  </w:num>
  <w:num w:numId="9">
    <w:abstractNumId w:val="26"/>
  </w:num>
  <w:num w:numId="10">
    <w:abstractNumId w:val="6"/>
  </w:num>
  <w:num w:numId="11">
    <w:abstractNumId w:val="7"/>
  </w:num>
  <w:num w:numId="12">
    <w:abstractNumId w:val="8"/>
  </w:num>
  <w:num w:numId="13">
    <w:abstractNumId w:val="19"/>
  </w:num>
  <w:num w:numId="14">
    <w:abstractNumId w:val="25"/>
  </w:num>
  <w:num w:numId="15">
    <w:abstractNumId w:val="9"/>
  </w:num>
  <w:num w:numId="16">
    <w:abstractNumId w:val="10"/>
  </w:num>
  <w:num w:numId="17">
    <w:abstractNumId w:val="11"/>
  </w:num>
  <w:num w:numId="18">
    <w:abstractNumId w:val="12"/>
  </w:num>
  <w:num w:numId="19">
    <w:abstractNumId w:val="13"/>
  </w:num>
  <w:num w:numId="20">
    <w:abstractNumId w:val="14"/>
  </w:num>
  <w:num w:numId="21">
    <w:abstractNumId w:val="15"/>
  </w:num>
  <w:num w:numId="22">
    <w:abstractNumId w:val="16"/>
  </w:num>
  <w:num w:numId="23">
    <w:abstractNumId w:val="17"/>
  </w:num>
  <w:num w:numId="24">
    <w:abstractNumId w:val="18"/>
  </w:num>
  <w:num w:numId="25">
    <w:abstractNumId w:val="33"/>
  </w:num>
  <w:num w:numId="26">
    <w:abstractNumId w:val="36"/>
  </w:num>
  <w:num w:numId="27">
    <w:abstractNumId w:val="24"/>
  </w:num>
  <w:num w:numId="28">
    <w:abstractNumId w:val="21"/>
  </w:num>
  <w:num w:numId="29">
    <w:abstractNumId w:val="35"/>
  </w:num>
  <w:num w:numId="30">
    <w:abstractNumId w:val="22"/>
  </w:num>
  <w:num w:numId="31">
    <w:abstractNumId w:val="31"/>
  </w:num>
  <w:num w:numId="32">
    <w:abstractNumId w:val="20"/>
  </w:num>
  <w:num w:numId="33">
    <w:abstractNumId w:val="29"/>
  </w:num>
  <w:num w:numId="34">
    <w:abstractNumId w:val="32"/>
  </w:num>
  <w:num w:numId="35">
    <w:abstractNumId w:val="28"/>
  </w:num>
  <w:num w:numId="36">
    <w:abstractNumId w:val="30"/>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E51"/>
    <w:rsid w:val="00011DEE"/>
    <w:rsid w:val="00013C4C"/>
    <w:rsid w:val="00014F18"/>
    <w:rsid w:val="00017A4C"/>
    <w:rsid w:val="000205C4"/>
    <w:rsid w:val="000356AC"/>
    <w:rsid w:val="00095DA0"/>
    <w:rsid w:val="000A2F4E"/>
    <w:rsid w:val="000B0226"/>
    <w:rsid w:val="000B7AF6"/>
    <w:rsid w:val="000C0E9A"/>
    <w:rsid w:val="000C14D4"/>
    <w:rsid w:val="000C6DC4"/>
    <w:rsid w:val="000E689A"/>
    <w:rsid w:val="00110474"/>
    <w:rsid w:val="00154D28"/>
    <w:rsid w:val="00161731"/>
    <w:rsid w:val="0016765E"/>
    <w:rsid w:val="00172A27"/>
    <w:rsid w:val="00175977"/>
    <w:rsid w:val="00177D07"/>
    <w:rsid w:val="0019638D"/>
    <w:rsid w:val="00196FB0"/>
    <w:rsid w:val="001B29D9"/>
    <w:rsid w:val="001C6078"/>
    <w:rsid w:val="00230D27"/>
    <w:rsid w:val="0027686B"/>
    <w:rsid w:val="002B35C5"/>
    <w:rsid w:val="002B6A01"/>
    <w:rsid w:val="002C3049"/>
    <w:rsid w:val="002C73E4"/>
    <w:rsid w:val="002E500C"/>
    <w:rsid w:val="002E514F"/>
    <w:rsid w:val="00303F95"/>
    <w:rsid w:val="00333626"/>
    <w:rsid w:val="003369AC"/>
    <w:rsid w:val="00370E9C"/>
    <w:rsid w:val="003B4403"/>
    <w:rsid w:val="003D40AD"/>
    <w:rsid w:val="0040244C"/>
    <w:rsid w:val="00407D24"/>
    <w:rsid w:val="00416AAA"/>
    <w:rsid w:val="0044613F"/>
    <w:rsid w:val="00467E61"/>
    <w:rsid w:val="00471D40"/>
    <w:rsid w:val="00474CC4"/>
    <w:rsid w:val="00481C21"/>
    <w:rsid w:val="00494B5E"/>
    <w:rsid w:val="004B140F"/>
    <w:rsid w:val="004E77EB"/>
    <w:rsid w:val="00503236"/>
    <w:rsid w:val="00520E96"/>
    <w:rsid w:val="005376A1"/>
    <w:rsid w:val="00550BCB"/>
    <w:rsid w:val="005534EA"/>
    <w:rsid w:val="00584B5D"/>
    <w:rsid w:val="005C48FC"/>
    <w:rsid w:val="005E24DD"/>
    <w:rsid w:val="005E4819"/>
    <w:rsid w:val="00613034"/>
    <w:rsid w:val="00636210"/>
    <w:rsid w:val="00671E61"/>
    <w:rsid w:val="00674020"/>
    <w:rsid w:val="00680489"/>
    <w:rsid w:val="006B1CCC"/>
    <w:rsid w:val="006C19E6"/>
    <w:rsid w:val="006D0363"/>
    <w:rsid w:val="006D290A"/>
    <w:rsid w:val="006D476D"/>
    <w:rsid w:val="00704029"/>
    <w:rsid w:val="00706BF0"/>
    <w:rsid w:val="00753C25"/>
    <w:rsid w:val="00781BDB"/>
    <w:rsid w:val="00786E4F"/>
    <w:rsid w:val="007C1EFA"/>
    <w:rsid w:val="007D366E"/>
    <w:rsid w:val="007E3B85"/>
    <w:rsid w:val="007F2707"/>
    <w:rsid w:val="00817C1B"/>
    <w:rsid w:val="008208BF"/>
    <w:rsid w:val="00823AB7"/>
    <w:rsid w:val="00831D40"/>
    <w:rsid w:val="008344DB"/>
    <w:rsid w:val="008355F2"/>
    <w:rsid w:val="00843284"/>
    <w:rsid w:val="008A5A38"/>
    <w:rsid w:val="008B356D"/>
    <w:rsid w:val="008C77DE"/>
    <w:rsid w:val="008D48DC"/>
    <w:rsid w:val="009050E8"/>
    <w:rsid w:val="009562DB"/>
    <w:rsid w:val="0096340D"/>
    <w:rsid w:val="00993C1F"/>
    <w:rsid w:val="009B2233"/>
    <w:rsid w:val="009C3DAB"/>
    <w:rsid w:val="00A013A8"/>
    <w:rsid w:val="00A15587"/>
    <w:rsid w:val="00A609DB"/>
    <w:rsid w:val="00A76D8F"/>
    <w:rsid w:val="00A866E3"/>
    <w:rsid w:val="00A91B83"/>
    <w:rsid w:val="00AB2486"/>
    <w:rsid w:val="00AC4EF7"/>
    <w:rsid w:val="00B00044"/>
    <w:rsid w:val="00B27344"/>
    <w:rsid w:val="00B3502F"/>
    <w:rsid w:val="00B56A30"/>
    <w:rsid w:val="00BD7B29"/>
    <w:rsid w:val="00C0160A"/>
    <w:rsid w:val="00C2544B"/>
    <w:rsid w:val="00C3529E"/>
    <w:rsid w:val="00C6585A"/>
    <w:rsid w:val="00C65CBE"/>
    <w:rsid w:val="00C81A95"/>
    <w:rsid w:val="00C84966"/>
    <w:rsid w:val="00C93A72"/>
    <w:rsid w:val="00CB03D4"/>
    <w:rsid w:val="00CB3248"/>
    <w:rsid w:val="00CF2433"/>
    <w:rsid w:val="00CF2D36"/>
    <w:rsid w:val="00D14D13"/>
    <w:rsid w:val="00D21095"/>
    <w:rsid w:val="00D22F96"/>
    <w:rsid w:val="00D71F04"/>
    <w:rsid w:val="00D74E1B"/>
    <w:rsid w:val="00DA1346"/>
    <w:rsid w:val="00DA39D1"/>
    <w:rsid w:val="00DB7770"/>
    <w:rsid w:val="00DC21AA"/>
    <w:rsid w:val="00DD5586"/>
    <w:rsid w:val="00DE5D1B"/>
    <w:rsid w:val="00E11427"/>
    <w:rsid w:val="00E158E7"/>
    <w:rsid w:val="00E24B52"/>
    <w:rsid w:val="00E36D44"/>
    <w:rsid w:val="00E76B80"/>
    <w:rsid w:val="00E93BDB"/>
    <w:rsid w:val="00E9645D"/>
    <w:rsid w:val="00EB6526"/>
    <w:rsid w:val="00F063AA"/>
    <w:rsid w:val="00F2046D"/>
    <w:rsid w:val="00F21414"/>
    <w:rsid w:val="00F21A4C"/>
    <w:rsid w:val="00F3006B"/>
    <w:rsid w:val="00F35C8A"/>
    <w:rsid w:val="00F61F76"/>
    <w:rsid w:val="00F70AEA"/>
    <w:rsid w:val="00F9446B"/>
    <w:rsid w:val="00FA159F"/>
    <w:rsid w:val="00FA67DE"/>
    <w:rsid w:val="00FD3D94"/>
    <w:rsid w:val="00FF7437"/>
    <w:rsid w:val="019764A9"/>
    <w:rsid w:val="01A6013D"/>
    <w:rsid w:val="03785711"/>
    <w:rsid w:val="03C10AF1"/>
    <w:rsid w:val="049F2C2F"/>
    <w:rsid w:val="052407EC"/>
    <w:rsid w:val="05D9291F"/>
    <w:rsid w:val="05EB530F"/>
    <w:rsid w:val="0629544B"/>
    <w:rsid w:val="066B3DC0"/>
    <w:rsid w:val="07974414"/>
    <w:rsid w:val="07BB45A4"/>
    <w:rsid w:val="09122DC1"/>
    <w:rsid w:val="0912741C"/>
    <w:rsid w:val="0970374B"/>
    <w:rsid w:val="097D5C9A"/>
    <w:rsid w:val="0B923BC9"/>
    <w:rsid w:val="0D6D33D2"/>
    <w:rsid w:val="0E7A0288"/>
    <w:rsid w:val="0F51569C"/>
    <w:rsid w:val="0F523849"/>
    <w:rsid w:val="119C4703"/>
    <w:rsid w:val="123E2D69"/>
    <w:rsid w:val="123F0A58"/>
    <w:rsid w:val="13956A11"/>
    <w:rsid w:val="13AE2FD3"/>
    <w:rsid w:val="14CF579E"/>
    <w:rsid w:val="15406644"/>
    <w:rsid w:val="156457E2"/>
    <w:rsid w:val="15C02D4C"/>
    <w:rsid w:val="16F06653"/>
    <w:rsid w:val="18260B5F"/>
    <w:rsid w:val="18553A22"/>
    <w:rsid w:val="185E4F37"/>
    <w:rsid w:val="187B4D46"/>
    <w:rsid w:val="191A15D0"/>
    <w:rsid w:val="194841E6"/>
    <w:rsid w:val="197A76A3"/>
    <w:rsid w:val="19B70E98"/>
    <w:rsid w:val="1AE95289"/>
    <w:rsid w:val="1B626C40"/>
    <w:rsid w:val="1BCE300B"/>
    <w:rsid w:val="1C4D3013"/>
    <w:rsid w:val="1CCF1535"/>
    <w:rsid w:val="1CD76283"/>
    <w:rsid w:val="1CEB2274"/>
    <w:rsid w:val="1D493229"/>
    <w:rsid w:val="1DAA7898"/>
    <w:rsid w:val="1EEB020A"/>
    <w:rsid w:val="1EFA4171"/>
    <w:rsid w:val="1F0D04AD"/>
    <w:rsid w:val="1F256799"/>
    <w:rsid w:val="2145326A"/>
    <w:rsid w:val="227C75B3"/>
    <w:rsid w:val="23F76F06"/>
    <w:rsid w:val="254D721C"/>
    <w:rsid w:val="27921BE7"/>
    <w:rsid w:val="27D34F89"/>
    <w:rsid w:val="2876173B"/>
    <w:rsid w:val="291006BF"/>
    <w:rsid w:val="29FD5335"/>
    <w:rsid w:val="2A4B306B"/>
    <w:rsid w:val="2DCA5045"/>
    <w:rsid w:val="2E762BA9"/>
    <w:rsid w:val="2EA83349"/>
    <w:rsid w:val="2EBE37A4"/>
    <w:rsid w:val="2FE74E1A"/>
    <w:rsid w:val="31054EF8"/>
    <w:rsid w:val="36707DDD"/>
    <w:rsid w:val="3925778E"/>
    <w:rsid w:val="39F84323"/>
    <w:rsid w:val="3A0857C8"/>
    <w:rsid w:val="3B7F68A4"/>
    <w:rsid w:val="3C2E7A14"/>
    <w:rsid w:val="3C6D71CF"/>
    <w:rsid w:val="40265928"/>
    <w:rsid w:val="40273D2E"/>
    <w:rsid w:val="40955CF8"/>
    <w:rsid w:val="41A14443"/>
    <w:rsid w:val="41A84FD1"/>
    <w:rsid w:val="425814D8"/>
    <w:rsid w:val="42761F3F"/>
    <w:rsid w:val="42A80378"/>
    <w:rsid w:val="42E75BE9"/>
    <w:rsid w:val="432A7624"/>
    <w:rsid w:val="440756DE"/>
    <w:rsid w:val="44F7419E"/>
    <w:rsid w:val="460E0A79"/>
    <w:rsid w:val="462C239B"/>
    <w:rsid w:val="46463352"/>
    <w:rsid w:val="46F41B40"/>
    <w:rsid w:val="488B4988"/>
    <w:rsid w:val="49B411BD"/>
    <w:rsid w:val="4B3273F7"/>
    <w:rsid w:val="4B692DB0"/>
    <w:rsid w:val="4BDD2C36"/>
    <w:rsid w:val="4D831075"/>
    <w:rsid w:val="4E14541B"/>
    <w:rsid w:val="4E714DF5"/>
    <w:rsid w:val="4EA54157"/>
    <w:rsid w:val="4FE558C0"/>
    <w:rsid w:val="50724B5A"/>
    <w:rsid w:val="50BF64E2"/>
    <w:rsid w:val="50F4094D"/>
    <w:rsid w:val="52B25697"/>
    <w:rsid w:val="53804B8E"/>
    <w:rsid w:val="53E73CAE"/>
    <w:rsid w:val="55C839DC"/>
    <w:rsid w:val="56032932"/>
    <w:rsid w:val="575521BB"/>
    <w:rsid w:val="58561DB8"/>
    <w:rsid w:val="58A84E27"/>
    <w:rsid w:val="59B602D4"/>
    <w:rsid w:val="5A0F12A1"/>
    <w:rsid w:val="5AEF28B2"/>
    <w:rsid w:val="5BC807D5"/>
    <w:rsid w:val="5D814DDE"/>
    <w:rsid w:val="5EBC153C"/>
    <w:rsid w:val="5EEC1494"/>
    <w:rsid w:val="60501A48"/>
    <w:rsid w:val="612975AC"/>
    <w:rsid w:val="619405C8"/>
    <w:rsid w:val="63640B14"/>
    <w:rsid w:val="64435128"/>
    <w:rsid w:val="65400744"/>
    <w:rsid w:val="658C1AFF"/>
    <w:rsid w:val="66C82FBF"/>
    <w:rsid w:val="66E62F41"/>
    <w:rsid w:val="678C079A"/>
    <w:rsid w:val="67BA2CE4"/>
    <w:rsid w:val="68822B14"/>
    <w:rsid w:val="6889168E"/>
    <w:rsid w:val="68AA6FDF"/>
    <w:rsid w:val="68BA4AFF"/>
    <w:rsid w:val="693627B1"/>
    <w:rsid w:val="6970267A"/>
    <w:rsid w:val="69F3035C"/>
    <w:rsid w:val="6A207D72"/>
    <w:rsid w:val="6D772936"/>
    <w:rsid w:val="6DAF0E88"/>
    <w:rsid w:val="6E563C71"/>
    <w:rsid w:val="720A080F"/>
    <w:rsid w:val="749D2239"/>
    <w:rsid w:val="76314E20"/>
    <w:rsid w:val="770E2D97"/>
    <w:rsid w:val="779C1C2D"/>
    <w:rsid w:val="78711FBB"/>
    <w:rsid w:val="78D372A4"/>
    <w:rsid w:val="798464BD"/>
    <w:rsid w:val="79F0163F"/>
    <w:rsid w:val="7B0D5B96"/>
    <w:rsid w:val="7B272710"/>
    <w:rsid w:val="7BBC5DAD"/>
    <w:rsid w:val="7C59434B"/>
    <w:rsid w:val="7C79303A"/>
    <w:rsid w:val="7CA62D23"/>
    <w:rsid w:val="7DE84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C698674C-C550-4B8D-B709-9F2BA0044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Theme="minorEastAsia" w:hAnsiTheme="minorHAnsi" w:cstheme="min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ListParagraph1">
    <w:name w:val="List Paragraph1"/>
    <w:basedOn w:val="Normal"/>
    <w:uiPriority w:val="34"/>
    <w:qFormat/>
    <w:pPr>
      <w:ind w:left="720"/>
      <w:contextualSpacing/>
    </w:pPr>
  </w:style>
  <w:style w:type="paragraph" w:styleId="ListParagraph">
    <w:name w:val="List Paragraph"/>
    <w:basedOn w:val="Normal"/>
    <w:uiPriority w:val="99"/>
    <w:rsid w:val="008208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User_interface_design" TargetMode="External"/><Relationship Id="rId18" Type="http://schemas.openxmlformats.org/officeDocument/2006/relationships/hyperlink" Target="https://en.wikipedia.org/wiki/Shader" TargetMode="External"/><Relationship Id="rId26" Type="http://schemas.openxmlformats.org/officeDocument/2006/relationships/hyperlink" Target="https://en.wikipedia.org/wiki/Animation" TargetMode="External"/><Relationship Id="rId39" Type="http://schemas.openxmlformats.org/officeDocument/2006/relationships/hyperlink" Target="https://en.wikipedia.org/wiki/Computer_graphics" TargetMode="External"/><Relationship Id="rId21" Type="http://schemas.openxmlformats.org/officeDocument/2006/relationships/hyperlink" Target="https://en.wikipedia.org/wiki/Ray_tracing_(graphics)" TargetMode="External"/><Relationship Id="rId34" Type="http://schemas.openxmlformats.org/officeDocument/2006/relationships/image" Target="media/image4.png"/><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en.wikipedia.org/wiki/Vector_graphics" TargetMode="External"/><Relationship Id="rId29" Type="http://schemas.openxmlformats.org/officeDocument/2006/relationships/hyperlink" Target="https://en.wikipedia.org/wiki/Video_game" TargetMode="External"/><Relationship Id="rId11" Type="http://schemas.openxmlformats.org/officeDocument/2006/relationships/hyperlink" Target="https://en.wikipedia.org/wiki/Boeing" TargetMode="External"/><Relationship Id="rId24" Type="http://schemas.openxmlformats.org/officeDocument/2006/relationships/hyperlink" Target="https://en.wikipedia.org/wiki/Optics" TargetMode="External"/><Relationship Id="rId32" Type="http://schemas.openxmlformats.org/officeDocument/2006/relationships/image" Target="media/image2.jpeg"/><Relationship Id="rId37" Type="http://schemas.openxmlformats.org/officeDocument/2006/relationships/image" Target="media/image7.png"/><Relationship Id="rId40" Type="http://schemas.openxmlformats.org/officeDocument/2006/relationships/hyperlink" Target="https://www.opengl.org/documentation"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en.wikipedia.org/wiki/Sprite_(graphics)" TargetMode="External"/><Relationship Id="rId23" Type="http://schemas.openxmlformats.org/officeDocument/2006/relationships/hyperlink" Target="https://en.wikipedia.org/wiki/Geometry" TargetMode="External"/><Relationship Id="rId28" Type="http://schemas.openxmlformats.org/officeDocument/2006/relationships/hyperlink" Target="https://en.wikipedia.org/wiki/Advertising" TargetMode="External"/><Relationship Id="rId36" Type="http://schemas.openxmlformats.org/officeDocument/2006/relationships/image" Target="media/image6.png"/><Relationship Id="rId49" Type="http://schemas.openxmlformats.org/officeDocument/2006/relationships/theme" Target="theme/theme1.xml"/><Relationship Id="rId10" Type="http://schemas.openxmlformats.org/officeDocument/2006/relationships/hyperlink" Target="https://en.wikipedia.org/wiki/William_Fetter" TargetMode="External"/><Relationship Id="rId19" Type="http://schemas.openxmlformats.org/officeDocument/2006/relationships/hyperlink" Target="https://en.wikipedia.org/wiki/GPU" TargetMode="External"/><Relationship Id="rId31" Type="http://schemas.openxmlformats.org/officeDocument/2006/relationships/image" Target="media/image1.gif"/><Relationship Id="rId44"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en.wikipedia.org/wiki/Computer_science" TargetMode="External"/><Relationship Id="rId14" Type="http://schemas.openxmlformats.org/officeDocument/2006/relationships/hyperlink" Target="https://en.wikipedia.org/wiki/Sprite_(graphics)" TargetMode="External"/><Relationship Id="rId22" Type="http://schemas.openxmlformats.org/officeDocument/2006/relationships/hyperlink" Target="https://en.wikipedia.org/wiki/Computer_vision" TargetMode="External"/><Relationship Id="rId27" Type="http://schemas.openxmlformats.org/officeDocument/2006/relationships/hyperlink" Target="https://en.wikipedia.org/wiki/Movies" TargetMode="External"/><Relationship Id="rId30" Type="http://schemas.openxmlformats.org/officeDocument/2006/relationships/hyperlink" Target="https://en.wikipedia.org/wiki/Graphic_design" TargetMode="External"/><Relationship Id="rId35" Type="http://schemas.openxmlformats.org/officeDocument/2006/relationships/image" Target="media/image5.png"/><Relationship Id="rId43" Type="http://schemas.openxmlformats.org/officeDocument/2006/relationships/footer" Target="footer1.xml"/><Relationship Id="rId48" Type="http://schemas.openxmlformats.org/officeDocument/2006/relationships/glossaryDocument" Target="glossary/document.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en.wikipedia.org/wiki/Computer-generated_imagery" TargetMode="External"/><Relationship Id="rId17" Type="http://schemas.openxmlformats.org/officeDocument/2006/relationships/hyperlink" Target="https://en.wikipedia.org/wiki/3D_modeling" TargetMode="External"/><Relationship Id="rId25" Type="http://schemas.openxmlformats.org/officeDocument/2006/relationships/hyperlink" Target="https://en.wikipedia.org/wiki/Physics" TargetMode="External"/><Relationship Id="rId33" Type="http://schemas.openxmlformats.org/officeDocument/2006/relationships/image" Target="media/image3.png"/><Relationship Id="rId38" Type="http://schemas.openxmlformats.org/officeDocument/2006/relationships/image" Target="media/image8.png"/><Relationship Id="rId46" Type="http://schemas.openxmlformats.org/officeDocument/2006/relationships/footer" Target="footer3.xml"/><Relationship Id="rId20" Type="http://schemas.openxmlformats.org/officeDocument/2006/relationships/hyperlink" Target="https://en.wikipedia.org/wiki/Implicit_surface"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435C5D08DDB4AA29DFE1DD6B2CF1B2F"/>
        <w:category>
          <w:name w:val="General"/>
          <w:gallery w:val="placeholder"/>
        </w:category>
        <w:types>
          <w:type w:val="bbPlcHdr"/>
        </w:types>
        <w:behaviors>
          <w:behavior w:val="content"/>
        </w:behaviors>
        <w:guid w:val="{6054B73C-BEEC-45F1-ACAC-29CB307E1392}"/>
      </w:docPartPr>
      <w:docPartBody>
        <w:p w:rsidR="00F16E2F" w:rsidRDefault="00F16E2F">
          <w:pPr>
            <w:pStyle w:val="C435C5D08DDB4AA29DFE1DD6B2CF1B2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0000000000000000000"/>
    <w:charset w:val="86"/>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CE3E94"/>
    <w:rsid w:val="000E1647"/>
    <w:rsid w:val="00640D89"/>
    <w:rsid w:val="007E0D23"/>
    <w:rsid w:val="00917995"/>
    <w:rsid w:val="00980EF2"/>
    <w:rsid w:val="00A071C2"/>
    <w:rsid w:val="00A364EB"/>
    <w:rsid w:val="00CE3E94"/>
    <w:rsid w:val="00DB60E8"/>
    <w:rsid w:val="00E20E7D"/>
    <w:rsid w:val="00F10059"/>
    <w:rsid w:val="00F16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917A21682940BD9348AE78CC1F22E0">
    <w:name w:val="98917A21682940BD9348AE78CC1F22E0"/>
    <w:qFormat/>
    <w:pPr>
      <w:spacing w:after="200" w:line="276" w:lineRule="auto"/>
    </w:pPr>
    <w:rPr>
      <w:sz w:val="22"/>
      <w:szCs w:val="22"/>
      <w:lang w:val="en-US" w:eastAsia="en-US"/>
    </w:rPr>
  </w:style>
  <w:style w:type="paragraph" w:customStyle="1" w:styleId="37C63C164283411F8ADB3DDE00B7019E">
    <w:name w:val="37C63C164283411F8ADB3DDE00B7019E"/>
    <w:qFormat/>
    <w:pPr>
      <w:spacing w:after="200" w:line="276" w:lineRule="auto"/>
    </w:pPr>
    <w:rPr>
      <w:sz w:val="22"/>
      <w:szCs w:val="22"/>
      <w:lang w:val="en-US" w:eastAsia="en-US"/>
    </w:rPr>
  </w:style>
  <w:style w:type="paragraph" w:customStyle="1" w:styleId="F3BD1D6A156B42D88092655CEC02D777">
    <w:name w:val="F3BD1D6A156B42D88092655CEC02D777"/>
    <w:qFormat/>
    <w:pPr>
      <w:spacing w:after="200" w:line="276" w:lineRule="auto"/>
    </w:pPr>
    <w:rPr>
      <w:sz w:val="22"/>
      <w:szCs w:val="22"/>
      <w:lang w:val="en-US" w:eastAsia="en-US"/>
    </w:rPr>
  </w:style>
  <w:style w:type="paragraph" w:customStyle="1" w:styleId="D1FE0AF5D81C4F1184A2F9B942AAEF12">
    <w:name w:val="D1FE0AF5D81C4F1184A2F9B942AAEF12"/>
    <w:qFormat/>
    <w:pPr>
      <w:spacing w:after="200" w:line="276" w:lineRule="auto"/>
    </w:pPr>
    <w:rPr>
      <w:sz w:val="22"/>
      <w:szCs w:val="22"/>
      <w:lang w:val="en-US" w:eastAsia="en-US"/>
    </w:rPr>
  </w:style>
  <w:style w:type="paragraph" w:customStyle="1" w:styleId="283081A200D545BAA104C543D840868A">
    <w:name w:val="283081A200D545BAA104C543D840868A"/>
    <w:qFormat/>
    <w:pPr>
      <w:spacing w:after="200" w:line="276" w:lineRule="auto"/>
    </w:pPr>
    <w:rPr>
      <w:sz w:val="22"/>
      <w:szCs w:val="22"/>
      <w:lang w:val="en-US" w:eastAsia="en-US"/>
    </w:rPr>
  </w:style>
  <w:style w:type="paragraph" w:customStyle="1" w:styleId="C435C5D08DDB4AA29DFE1DD6B2CF1B2F">
    <w:name w:val="C435C5D08DDB4AA29DFE1DD6B2CF1B2F"/>
    <w:qFormat/>
    <w:pPr>
      <w:spacing w:after="200" w:line="276" w:lineRule="auto"/>
    </w:pPr>
    <w:rPr>
      <w:sz w:val="22"/>
      <w:szCs w:val="22"/>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6CACAC-5A22-4FD2-92D6-3F4830DB1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22</Pages>
  <Words>3356</Words>
  <Characters>19131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Towers of Hanoi Simulation using OpenGL</vt:lpstr>
    </vt:vector>
  </TitlesOfParts>
  <Company>HP</Company>
  <LinksUpToDate>false</LinksUpToDate>
  <CharactersWithSpaces>22443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Towers of Hanoi Simulation using OpenGL</dc:title>
  <dc:creator>Meg</dc:creator>
  <cp:lastModifiedBy>Nandan Satheesh</cp:lastModifiedBy>
  <cp:revision>296</cp:revision>
  <cp:lastPrinted>2018-05-14T03:02:00Z</cp:lastPrinted>
  <dcterms:created xsi:type="dcterms:W3CDTF">2018-05-13T07:06:00Z</dcterms:created>
  <dcterms:modified xsi:type="dcterms:W3CDTF">2018-05-14T14:34:00Z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2057-10.2.0.5942</vt:lpwstr>
  </property>
</Properties>
</file>